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77B73" w14:textId="5F246AC9" w:rsidR="00803F59" w:rsidRPr="003D6E4A" w:rsidRDefault="00803F59" w:rsidP="00803F59">
      <w:pPr>
        <w:ind w:right="-300"/>
        <w:jc w:val="right"/>
        <w:rPr>
          <w:rFonts w:ascii="Tahoma" w:eastAsia="Calibri" w:hAnsi="Tahoma" w:cs="Tahoma"/>
          <w:kern w:val="0"/>
          <w:szCs w:val="22"/>
          <w:lang w:eastAsia="en-US"/>
        </w:rPr>
      </w:pPr>
      <w:bookmarkStart w:id="0" w:name="_Hlk100130364"/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bookmarkEnd w:id="0"/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Mszana, </w:t>
      </w:r>
      <w:r>
        <w:rPr>
          <w:rFonts w:ascii="Tahoma" w:eastAsia="Calibri" w:hAnsi="Tahoma" w:cs="Tahoma"/>
          <w:kern w:val="0"/>
          <w:szCs w:val="22"/>
          <w:lang w:eastAsia="en-US"/>
        </w:rPr>
        <w:t>22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>.0</w:t>
      </w:r>
      <w:r>
        <w:rPr>
          <w:rFonts w:ascii="Tahoma" w:eastAsia="Calibri" w:hAnsi="Tahoma" w:cs="Tahoma"/>
          <w:kern w:val="0"/>
          <w:szCs w:val="22"/>
          <w:lang w:eastAsia="en-US"/>
        </w:rPr>
        <w:t>7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>.2022r.</w:t>
      </w:r>
    </w:p>
    <w:p w14:paraId="4997DF71" w14:textId="77777777" w:rsidR="00803F59" w:rsidRPr="003D6E4A" w:rsidRDefault="00803F59" w:rsidP="00803F59">
      <w:pPr>
        <w:suppressAutoHyphens w:val="0"/>
        <w:overflowPunct/>
        <w:autoSpaceDE/>
        <w:ind w:right="-300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>Gmina Mszana</w:t>
      </w:r>
    </w:p>
    <w:p w14:paraId="6263C4C5" w14:textId="77777777" w:rsidR="00803F59" w:rsidRPr="003D6E4A" w:rsidRDefault="00803F59" w:rsidP="00803F59">
      <w:pPr>
        <w:suppressAutoHyphens w:val="0"/>
        <w:overflowPunct/>
        <w:autoSpaceDE/>
        <w:spacing w:after="360" w:line="720" w:lineRule="auto"/>
        <w:ind w:right="-301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</w:p>
    <w:p w14:paraId="6EC02B85" w14:textId="77777777" w:rsidR="00713E6F" w:rsidRPr="00BA23BE" w:rsidRDefault="00713E6F" w:rsidP="00713E6F">
      <w:pPr>
        <w:suppressAutoHyphens w:val="0"/>
        <w:overflowPunct/>
        <w:autoSpaceDE/>
        <w:jc w:val="right"/>
        <w:textAlignment w:val="auto"/>
        <w:rPr>
          <w:rFonts w:ascii="Tahoma" w:eastAsia="Calibri" w:hAnsi="Tahoma"/>
          <w:kern w:val="0"/>
          <w:sz w:val="10"/>
          <w:szCs w:val="10"/>
          <w:lang w:eastAsia="en-US"/>
        </w:rPr>
      </w:pPr>
    </w:p>
    <w:p w14:paraId="5D5288F2" w14:textId="77777777" w:rsidR="00713E6F" w:rsidRPr="00A22092" w:rsidRDefault="00713E6F" w:rsidP="00713E6F">
      <w:pPr>
        <w:suppressAutoHyphens w:val="0"/>
        <w:overflowPunct/>
        <w:autoSpaceDE/>
        <w:spacing w:after="480"/>
        <w:jc w:val="center"/>
        <w:textAlignment w:val="auto"/>
        <w:rPr>
          <w:rFonts w:ascii="Tahoma" w:eastAsia="Calibri" w:hAnsi="Tahoma" w:cs="Tahoma"/>
          <w:b/>
          <w:kern w:val="0"/>
          <w:szCs w:val="22"/>
          <w:lang w:eastAsia="en-US"/>
        </w:rPr>
      </w:pPr>
      <w:r w:rsidRPr="00A22092">
        <w:rPr>
          <w:rFonts w:ascii="Tahoma" w:eastAsia="Calibri" w:hAnsi="Tahoma" w:cs="Tahoma"/>
          <w:b/>
          <w:kern w:val="0"/>
          <w:szCs w:val="22"/>
          <w:lang w:eastAsia="en-US"/>
        </w:rPr>
        <w:t>ZAWIADOMIENIE O UNIEWAŻNIENIU POSTĘPOWANIA</w:t>
      </w:r>
    </w:p>
    <w:p w14:paraId="3D0493CA" w14:textId="38D2695A" w:rsidR="00803F59" w:rsidRPr="003D6E4A" w:rsidRDefault="00803F59" w:rsidP="00803F59">
      <w:pPr>
        <w:tabs>
          <w:tab w:val="left" w:pos="900"/>
          <w:tab w:val="left" w:pos="1080"/>
        </w:tabs>
        <w:suppressAutoHyphens w:val="0"/>
        <w:overflowPunct/>
        <w:autoSpaceDE/>
        <w:spacing w:after="360" w:line="276" w:lineRule="auto"/>
        <w:ind w:left="902" w:hanging="902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Dotyczy: 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  <w:t>postępowania o udzielenie zamówienia publicznego w trybie podstawowym bez możliwości negocjacji na „</w:t>
      </w:r>
      <w:r>
        <w:rPr>
          <w:rFonts w:ascii="Tahoma" w:eastAsia="Calibri" w:hAnsi="Tahoma" w:cs="Tahoma"/>
          <w:kern w:val="0"/>
          <w:szCs w:val="22"/>
          <w:lang w:eastAsia="en-US"/>
        </w:rPr>
        <w:t>Dostawę sprzętu komputerowego w ramach projektu grantowego – GRANTY PPGR”.</w:t>
      </w:r>
    </w:p>
    <w:p w14:paraId="585839DE" w14:textId="77777777" w:rsidR="00713E6F" w:rsidRPr="00A22092" w:rsidRDefault="00713E6F" w:rsidP="00713E6F">
      <w:pPr>
        <w:suppressAutoHyphens w:val="0"/>
        <w:overflowPunct/>
        <w:autoSpaceDE/>
        <w:spacing w:before="120" w:after="120" w:line="276" w:lineRule="auto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A22092">
        <w:rPr>
          <w:rFonts w:ascii="Tahoma" w:eastAsia="Calibri" w:hAnsi="Tahoma" w:cs="Tahoma"/>
          <w:kern w:val="0"/>
          <w:szCs w:val="22"/>
          <w:lang w:eastAsia="en-US"/>
        </w:rPr>
        <w:t>Działając na podstawie art. 260 ust. 2 ustawy z dnia 11 września 2019r. Prawo zamówień publicznych (</w:t>
      </w:r>
      <w:proofErr w:type="spellStart"/>
      <w:r w:rsidRPr="00A22092">
        <w:rPr>
          <w:rFonts w:ascii="Tahoma" w:eastAsia="Calibri" w:hAnsi="Tahoma" w:cs="Tahoma"/>
          <w:kern w:val="0"/>
          <w:szCs w:val="22"/>
          <w:lang w:eastAsia="en-US"/>
        </w:rPr>
        <w:t>t.j</w:t>
      </w:r>
      <w:proofErr w:type="spellEnd"/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. Dz. U. 2021 poz. 1129 ze zm.) Zamawiający informuje, że unieważnił przedmiotowe postępowanie o udzielenie zamówienia publicznego.   </w:t>
      </w:r>
    </w:p>
    <w:p w14:paraId="4BB0CF97" w14:textId="77777777" w:rsidR="00713E6F" w:rsidRPr="00A22092" w:rsidRDefault="00713E6F" w:rsidP="00713E6F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</w:p>
    <w:p w14:paraId="5918BACE" w14:textId="77777777" w:rsidR="00713E6F" w:rsidRPr="00A22092" w:rsidRDefault="00713E6F" w:rsidP="00713E6F">
      <w:pPr>
        <w:suppressAutoHyphens w:val="0"/>
        <w:overflowPunct/>
        <w:autoSpaceDE/>
        <w:spacing w:after="120"/>
        <w:jc w:val="both"/>
        <w:textAlignment w:val="auto"/>
        <w:rPr>
          <w:rFonts w:ascii="Tahoma" w:eastAsia="Calibri" w:hAnsi="Tahoma" w:cs="Tahoma"/>
          <w:kern w:val="0"/>
          <w:szCs w:val="22"/>
          <w:u w:val="single"/>
          <w:lang w:eastAsia="en-US"/>
        </w:rPr>
      </w:pPr>
      <w:r w:rsidRPr="00A22092">
        <w:rPr>
          <w:rFonts w:ascii="Tahoma" w:eastAsia="Calibri" w:hAnsi="Tahoma" w:cs="Tahoma"/>
          <w:kern w:val="0"/>
          <w:szCs w:val="22"/>
          <w:u w:val="single"/>
          <w:lang w:eastAsia="en-US"/>
        </w:rPr>
        <w:t>Uzasadnienie prawne</w:t>
      </w:r>
    </w:p>
    <w:p w14:paraId="24C360B5" w14:textId="77777777" w:rsidR="00713E6F" w:rsidRPr="00A22092" w:rsidRDefault="00713E6F" w:rsidP="00713E6F">
      <w:pPr>
        <w:shd w:val="clear" w:color="auto" w:fill="FFFFFF"/>
        <w:suppressAutoHyphens w:val="0"/>
        <w:overflowPunct/>
        <w:autoSpaceDE/>
        <w:spacing w:after="120" w:line="276" w:lineRule="auto"/>
        <w:jc w:val="both"/>
        <w:textAlignment w:val="auto"/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</w:pP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Zgodnie z art. 255 pkt 1 ustawy </w:t>
      </w:r>
      <w:proofErr w:type="spellStart"/>
      <w:r w:rsidRPr="00A22092">
        <w:rPr>
          <w:rFonts w:ascii="Tahoma" w:eastAsia="Calibri" w:hAnsi="Tahoma" w:cs="Tahoma"/>
          <w:kern w:val="0"/>
          <w:szCs w:val="22"/>
          <w:lang w:eastAsia="en-US"/>
        </w:rPr>
        <w:t>Pzp</w:t>
      </w:r>
      <w:proofErr w:type="spellEnd"/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, Zamawiający unieważnia postępowanie o udzielenie zamówienia </w:t>
      </w:r>
      <w:r w:rsidRPr="00A22092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jeżeli 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>nie złożono żadnego wniosku o dopuszczenie do udziału w postępowaniu albo żadnej oferty.</w:t>
      </w:r>
    </w:p>
    <w:p w14:paraId="7661BA7F" w14:textId="77777777" w:rsidR="00713E6F" w:rsidRPr="00A22092" w:rsidRDefault="00713E6F" w:rsidP="00713E6F">
      <w:pPr>
        <w:shd w:val="clear" w:color="auto" w:fill="FFFFFF"/>
        <w:suppressAutoHyphens w:val="0"/>
        <w:overflowPunct/>
        <w:autoSpaceDE/>
        <w:spacing w:after="120" w:line="276" w:lineRule="auto"/>
        <w:jc w:val="both"/>
        <w:textAlignment w:val="auto"/>
        <w:rPr>
          <w:rFonts w:ascii="Tahoma" w:eastAsia="Calibri" w:hAnsi="Tahoma" w:cs="Tahoma"/>
          <w:bCs/>
          <w:color w:val="000000"/>
          <w:kern w:val="0"/>
          <w:szCs w:val="22"/>
          <w:u w:val="single"/>
          <w:lang w:eastAsia="en-US"/>
        </w:rPr>
      </w:pPr>
      <w:r w:rsidRPr="00A22092">
        <w:rPr>
          <w:rFonts w:ascii="Tahoma" w:eastAsia="Calibri" w:hAnsi="Tahoma" w:cs="Tahoma"/>
          <w:bCs/>
          <w:color w:val="000000"/>
          <w:kern w:val="0"/>
          <w:szCs w:val="22"/>
          <w:u w:val="single"/>
          <w:lang w:eastAsia="en-US"/>
        </w:rPr>
        <w:t>Uzasadnienie faktyczne</w:t>
      </w:r>
    </w:p>
    <w:p w14:paraId="1E3C8390" w14:textId="77777777" w:rsidR="00713E6F" w:rsidRPr="00A22092" w:rsidRDefault="00713E6F" w:rsidP="00713E6F">
      <w:pPr>
        <w:shd w:val="clear" w:color="auto" w:fill="FFFFFF"/>
        <w:suppressAutoHyphens w:val="0"/>
        <w:overflowPunct/>
        <w:autoSpaceDE/>
        <w:spacing w:after="120" w:line="276" w:lineRule="auto"/>
        <w:jc w:val="both"/>
        <w:textAlignment w:val="auto"/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</w:pPr>
      <w:r w:rsidRPr="00A22092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W prowadzonym postępowaniu przetargowym o udzielenie zamówienia nie wpłynęła żadna oferta. </w:t>
      </w:r>
    </w:p>
    <w:p w14:paraId="128FF4AC" w14:textId="77777777" w:rsidR="00713E6F" w:rsidRPr="00A22092" w:rsidRDefault="00713E6F" w:rsidP="00713E6F">
      <w:pPr>
        <w:shd w:val="clear" w:color="auto" w:fill="FFFFFF"/>
        <w:suppressAutoHyphens w:val="0"/>
        <w:overflowPunct/>
        <w:autoSpaceDE/>
        <w:spacing w:after="120" w:line="276" w:lineRule="auto"/>
        <w:jc w:val="both"/>
        <w:textAlignment w:val="auto"/>
        <w:rPr>
          <w:rFonts w:ascii="Tahoma" w:eastAsia="Calibri" w:hAnsi="Tahoma" w:cs="Tahoma"/>
          <w:bCs/>
          <w:color w:val="000000"/>
          <w:kern w:val="0"/>
          <w:szCs w:val="22"/>
          <w:u w:val="single"/>
          <w:lang w:eastAsia="en-US"/>
        </w:rPr>
      </w:pPr>
      <w:r w:rsidRPr="00A22092">
        <w:rPr>
          <w:rFonts w:ascii="Tahoma" w:eastAsia="Calibri" w:hAnsi="Tahoma" w:cs="Tahoma"/>
          <w:bCs/>
          <w:color w:val="000000"/>
          <w:kern w:val="0"/>
          <w:szCs w:val="22"/>
          <w:u w:val="single"/>
          <w:lang w:eastAsia="en-US"/>
        </w:rPr>
        <w:t>Pouczenie:</w:t>
      </w:r>
    </w:p>
    <w:p w14:paraId="37AA174B" w14:textId="77777777" w:rsidR="00713E6F" w:rsidRPr="00A22092" w:rsidRDefault="00713E6F" w:rsidP="00713E6F">
      <w:pPr>
        <w:shd w:val="clear" w:color="auto" w:fill="FFFFFF"/>
        <w:suppressAutoHyphens w:val="0"/>
        <w:overflowPunct/>
        <w:autoSpaceDE/>
        <w:spacing w:after="360" w:line="276" w:lineRule="auto"/>
        <w:jc w:val="both"/>
        <w:textAlignment w:val="auto"/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</w:pPr>
      <w:r w:rsidRPr="00A22092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Na czynność unieważnienia postępowania, przysługują środki ochrony prawnej na zasadach przewidzianych w dziale IX ustawy </w:t>
      </w:r>
      <w:proofErr w:type="spellStart"/>
      <w:r w:rsidRPr="00A22092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Pzp</w:t>
      </w:r>
      <w:proofErr w:type="spellEnd"/>
      <w:r w:rsidRPr="00A22092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 (art. 505-590).</w:t>
      </w:r>
    </w:p>
    <w:p w14:paraId="588052F8" w14:textId="77777777" w:rsidR="00803F59" w:rsidRPr="003D6E4A" w:rsidRDefault="00803F59" w:rsidP="00803F59">
      <w:pPr>
        <w:tabs>
          <w:tab w:val="left" w:pos="700"/>
        </w:tabs>
        <w:suppressAutoHyphens w:val="0"/>
        <w:overflowPunct/>
        <w:autoSpaceDE/>
        <w:spacing w:before="120" w:after="120" w:line="276" w:lineRule="auto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</w:p>
    <w:p w14:paraId="4DFBE2EA" w14:textId="77777777" w:rsidR="00803F59" w:rsidRPr="000266F0" w:rsidRDefault="00803F59" w:rsidP="00803F59">
      <w:pPr>
        <w:tabs>
          <w:tab w:val="num" w:pos="540"/>
        </w:tabs>
        <w:ind w:left="5103" w:firstLine="142"/>
        <w:rPr>
          <w:rFonts w:ascii="Tahoma" w:hAnsi="Tahoma" w:cs="Tahoma"/>
          <w:b/>
          <w:bCs/>
          <w:i/>
        </w:rPr>
      </w:pPr>
      <w:r w:rsidRPr="003A1FDF">
        <w:rPr>
          <w:rFonts w:ascii="Tahoma" w:hAnsi="Tahoma" w:cs="Tahoma"/>
          <w:b/>
          <w:bCs/>
          <w:iCs/>
        </w:rPr>
        <w:t xml:space="preserve">   </w:t>
      </w:r>
      <w:r>
        <w:rPr>
          <w:rFonts w:ascii="Tahoma" w:hAnsi="Tahoma" w:cs="Tahoma"/>
          <w:b/>
          <w:bCs/>
          <w:i/>
        </w:rPr>
        <w:t xml:space="preserve">Z up. </w:t>
      </w:r>
      <w:r w:rsidRPr="000266F0">
        <w:rPr>
          <w:rFonts w:ascii="Tahoma" w:hAnsi="Tahoma" w:cs="Tahoma"/>
          <w:b/>
          <w:bCs/>
          <w:i/>
        </w:rPr>
        <w:t>Wójt</w:t>
      </w:r>
      <w:r>
        <w:rPr>
          <w:rFonts w:ascii="Tahoma" w:hAnsi="Tahoma" w:cs="Tahoma"/>
          <w:b/>
          <w:bCs/>
          <w:i/>
        </w:rPr>
        <w:t>a</w:t>
      </w:r>
      <w:r w:rsidRPr="000266F0">
        <w:rPr>
          <w:rFonts w:ascii="Tahoma" w:hAnsi="Tahoma" w:cs="Tahoma"/>
          <w:b/>
          <w:bCs/>
          <w:i/>
        </w:rPr>
        <w:t xml:space="preserve"> Gminy Mszana</w:t>
      </w:r>
    </w:p>
    <w:p w14:paraId="533CF749" w14:textId="1BE7B75E" w:rsidR="00803F59" w:rsidRPr="000266F0" w:rsidRDefault="00803F59" w:rsidP="00803F59">
      <w:pPr>
        <w:tabs>
          <w:tab w:val="num" w:pos="540"/>
          <w:tab w:val="left" w:pos="5103"/>
        </w:tabs>
        <w:spacing w:after="240"/>
        <w:ind w:left="4962" w:hanging="20"/>
        <w:rPr>
          <w:rFonts w:ascii="Tahoma" w:hAnsi="Tahoma" w:cs="Tahoma"/>
          <w:bCs/>
          <w:i/>
        </w:rPr>
      </w:pPr>
      <w:r w:rsidRPr="000266F0">
        <w:rPr>
          <w:rFonts w:ascii="Tahoma" w:hAnsi="Tahoma" w:cs="Tahoma"/>
          <w:b/>
          <w:bCs/>
          <w:i/>
        </w:rPr>
        <w:tab/>
      </w:r>
      <w:r w:rsidRPr="000266F0">
        <w:rPr>
          <w:rFonts w:ascii="Tahoma" w:hAnsi="Tahoma" w:cs="Tahoma"/>
          <w:b/>
          <w:bCs/>
          <w:i/>
        </w:rPr>
        <w:tab/>
      </w:r>
      <w:r>
        <w:rPr>
          <w:rFonts w:ascii="Tahoma" w:hAnsi="Tahoma" w:cs="Tahoma"/>
          <w:b/>
          <w:bCs/>
          <w:i/>
        </w:rPr>
        <w:t xml:space="preserve">    </w:t>
      </w:r>
      <w:r w:rsidR="000D1A22">
        <w:rPr>
          <w:rFonts w:ascii="Tahoma" w:hAnsi="Tahoma" w:cs="Tahoma"/>
          <w:b/>
          <w:bCs/>
          <w:i/>
        </w:rPr>
        <w:t xml:space="preserve"> </w:t>
      </w:r>
      <w:r w:rsidRPr="000266F0">
        <w:rPr>
          <w:rFonts w:ascii="Tahoma" w:hAnsi="Tahoma" w:cs="Tahoma"/>
          <w:b/>
          <w:bCs/>
          <w:i/>
        </w:rPr>
        <w:t xml:space="preserve">/-/ mgr  </w:t>
      </w:r>
      <w:r>
        <w:rPr>
          <w:rFonts w:ascii="Tahoma" w:hAnsi="Tahoma" w:cs="Tahoma"/>
          <w:b/>
          <w:bCs/>
          <w:i/>
        </w:rPr>
        <w:t>Błażej Tatarczyk</w:t>
      </w:r>
    </w:p>
    <w:p w14:paraId="6C7E3FE4" w14:textId="187EDA40" w:rsidR="00C358D4" w:rsidRPr="00803F59" w:rsidRDefault="00C358D4" w:rsidP="00803F59">
      <w:pPr>
        <w:rPr>
          <w:rFonts w:eastAsia="Lucida Sans Unicode"/>
        </w:rPr>
      </w:pPr>
    </w:p>
    <w:sectPr w:rsidR="00C358D4" w:rsidRPr="00803F59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54A80" w14:textId="77777777" w:rsidR="009B524D" w:rsidRDefault="009B524D" w:rsidP="00DA5839">
      <w:r>
        <w:separator/>
      </w:r>
    </w:p>
  </w:endnote>
  <w:endnote w:type="continuationSeparator" w:id="0">
    <w:p w14:paraId="6398FD76" w14:textId="77777777" w:rsidR="009B524D" w:rsidRDefault="009B524D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0A7C8" w14:textId="2CD7ABDD" w:rsidR="0033685B" w:rsidRPr="000A276C" w:rsidRDefault="0033685B" w:rsidP="0033685B">
    <w:pPr>
      <w:jc w:val="center"/>
      <w:rPr>
        <w:rFonts w:ascii="Tahoma" w:hAnsi="Tahoma" w:cs="Tahoma"/>
        <w:sz w:val="16"/>
        <w:szCs w:val="16"/>
      </w:rPr>
    </w:pPr>
    <w:r w:rsidRPr="000A276C">
      <w:rPr>
        <w:rFonts w:ascii="Tahoma" w:hAnsi="Tahoma" w:cs="Tahoma"/>
        <w:sz w:val="16"/>
        <w:szCs w:val="16"/>
      </w:rPr>
      <w:t xml:space="preserve">Projekt </w:t>
    </w:r>
    <w:r w:rsidR="004B4317">
      <w:rPr>
        <w:rFonts w:ascii="Tahoma" w:hAnsi="Tahoma" w:cs="Tahoma"/>
        <w:sz w:val="16"/>
        <w:szCs w:val="16"/>
      </w:rPr>
      <w:t>„Cyfrowa Gmina” jest finansowany ze środków Europejskiego Funduszu Rozwoju Regionalnego</w:t>
    </w:r>
    <w:r w:rsidR="004B4317">
      <w:rPr>
        <w:rFonts w:ascii="Tahoma" w:hAnsi="Tahoma" w:cs="Tahoma"/>
        <w:sz w:val="16"/>
        <w:szCs w:val="16"/>
      </w:rPr>
      <w:br/>
    </w:r>
    <w:r>
      <w:rPr>
        <w:rFonts w:ascii="Tahoma" w:hAnsi="Tahoma" w:cs="Tahoma"/>
        <w:sz w:val="16"/>
        <w:szCs w:val="16"/>
      </w:rPr>
      <w:t xml:space="preserve">w ramach Programu Operacyjnego Polska Cyfrowa na lata 2014-2020 </w:t>
    </w:r>
  </w:p>
  <w:p w14:paraId="6DE5F6BA" w14:textId="77777777" w:rsidR="00D15389" w:rsidRDefault="00177544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2555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D5A16" w14:textId="77777777" w:rsidR="009B524D" w:rsidRDefault="009B524D" w:rsidP="00DA5839">
      <w:r>
        <w:separator/>
      </w:r>
    </w:p>
  </w:footnote>
  <w:footnote w:type="continuationSeparator" w:id="0">
    <w:p w14:paraId="6429B6D4" w14:textId="77777777" w:rsidR="009B524D" w:rsidRDefault="009B524D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53243BB7" w14:textId="77777777" w:rsidR="00D15389" w:rsidRDefault="00D15389">
        <w:pPr>
          <w:pStyle w:val="Nagwek"/>
        </w:pPr>
        <w:r>
          <w:t>[Wpisz tutaj]</w:t>
        </w:r>
      </w:p>
    </w:sdtContent>
  </w:sdt>
  <w:p w14:paraId="3013C701" w14:textId="77777777" w:rsidR="00D15389" w:rsidRDefault="00D153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AF22" w14:textId="25AF856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683DE1">
      <w:rPr>
        <w:i/>
        <w:noProof/>
        <w:lang w:eastAsia="pl-PL"/>
      </w:rPr>
      <w:drawing>
        <wp:anchor distT="0" distB="0" distL="114300" distR="114300" simplePos="0" relativeHeight="251658240" behindDoc="0" locked="0" layoutInCell="1" allowOverlap="1" wp14:anchorId="203E460B" wp14:editId="529860A0">
          <wp:simplePos x="0" y="0"/>
          <wp:positionH relativeFrom="margin">
            <wp:posOffset>0</wp:posOffset>
          </wp:positionH>
          <wp:positionV relativeFrom="margin">
            <wp:posOffset>-860425</wp:posOffset>
          </wp:positionV>
          <wp:extent cx="5760720" cy="596265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499EE4A" w14:textId="035D19B2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34827394" w14:textId="7777777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D431274" w14:textId="32E8EAFA" w:rsidR="00D15389" w:rsidRPr="00DF5681" w:rsidRDefault="00D15389" w:rsidP="00AC6A0A">
    <w:pPr>
      <w:pStyle w:val="Nagwek"/>
      <w:pBdr>
        <w:bottom w:val="single" w:sz="4" w:space="1" w:color="auto"/>
      </w:pBdr>
      <w:spacing w:after="120"/>
      <w:rPr>
        <w:rFonts w:ascii="Tahoma" w:hAnsi="Tahoma" w:cs="Tahoma"/>
      </w:rPr>
    </w:pPr>
    <w:r w:rsidRPr="00575456">
      <w:rPr>
        <w:rFonts w:ascii="Tahoma" w:hAnsi="Tahoma" w:cs="Tahoma"/>
      </w:rPr>
      <w:t>Nr postępowania PI.271.</w:t>
    </w:r>
    <w:r w:rsidR="00AC6A0A">
      <w:rPr>
        <w:rFonts w:ascii="Tahoma" w:hAnsi="Tahoma" w:cs="Tahoma"/>
      </w:rPr>
      <w:t>1</w:t>
    </w:r>
    <w:r w:rsidR="003E48CB">
      <w:rPr>
        <w:rFonts w:ascii="Tahoma" w:hAnsi="Tahoma" w:cs="Tahoma"/>
      </w:rPr>
      <w:t>1</w:t>
    </w:r>
    <w:r w:rsidRPr="00575456">
      <w:rPr>
        <w:rFonts w:ascii="Tahoma" w:hAnsi="Tahoma" w:cs="Tahoma"/>
      </w:rPr>
      <w:t>.202</w:t>
    </w:r>
    <w:r w:rsidR="008F6068">
      <w:rPr>
        <w:rFonts w:ascii="Tahoma" w:hAnsi="Tahoma" w:cs="Tahom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5"/>
    <w:multiLevelType w:val="multilevel"/>
    <w:tmpl w:val="E3FA8F8E"/>
    <w:name w:val="Outline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9CCE04A6"/>
    <w:name w:val="WW8Num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00000008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7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D"/>
    <w:multiLevelType w:val="singleLevel"/>
    <w:tmpl w:val="0000000D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8" w15:restartNumberingAfterBreak="0">
    <w:nsid w:val="0000000F"/>
    <w:multiLevelType w:val="singleLevel"/>
    <w:tmpl w:val="0000000F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2"/>
    <w:multiLevelType w:val="singleLevel"/>
    <w:tmpl w:val="0000001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3"/>
    <w:multiLevelType w:val="singleLevel"/>
    <w:tmpl w:val="00000013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2" w15:restartNumberingAfterBreak="0">
    <w:nsid w:val="00000014"/>
    <w:multiLevelType w:val="singleLevel"/>
    <w:tmpl w:val="00000014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3" w15:restartNumberingAfterBreak="0">
    <w:nsid w:val="00000016"/>
    <w:multiLevelType w:val="singleLevel"/>
    <w:tmpl w:val="00000016"/>
    <w:name w:val="WW8Num1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7"/>
    <w:multiLevelType w:val="singleLevel"/>
    <w:tmpl w:val="00000017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8"/>
    <w:multiLevelType w:val="singleLevel"/>
    <w:tmpl w:val="00000018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E"/>
    <w:multiLevelType w:val="single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0" w15:restartNumberingAfterBreak="0">
    <w:nsid w:val="00000020"/>
    <w:multiLevelType w:val="singleLevel"/>
    <w:tmpl w:val="00000020"/>
    <w:name w:val="WW8Num38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2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2" w15:restartNumberingAfterBreak="0">
    <w:nsid w:val="0068420F"/>
    <w:multiLevelType w:val="hybridMultilevel"/>
    <w:tmpl w:val="E42AD35C"/>
    <w:name w:val="WW8Num42"/>
    <w:lvl w:ilvl="0" w:tplc="3020C840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bCs w:val="0"/>
        <w:sz w:val="20"/>
        <w:szCs w:val="20"/>
      </w:rPr>
    </w:lvl>
    <w:lvl w:ilvl="1" w:tplc="D2048D04" w:tentative="1">
      <w:start w:val="1"/>
      <w:numFmt w:val="lowerLetter"/>
      <w:lvlText w:val="%2."/>
      <w:lvlJc w:val="left"/>
      <w:pPr>
        <w:ind w:left="1440" w:hanging="360"/>
      </w:pPr>
    </w:lvl>
    <w:lvl w:ilvl="2" w:tplc="7A7A0562" w:tentative="1">
      <w:start w:val="1"/>
      <w:numFmt w:val="lowerRoman"/>
      <w:lvlText w:val="%3."/>
      <w:lvlJc w:val="right"/>
      <w:pPr>
        <w:ind w:left="2160" w:hanging="180"/>
      </w:pPr>
    </w:lvl>
    <w:lvl w:ilvl="3" w:tplc="C6A2E63E" w:tentative="1">
      <w:start w:val="1"/>
      <w:numFmt w:val="decimal"/>
      <w:lvlText w:val="%4."/>
      <w:lvlJc w:val="left"/>
      <w:pPr>
        <w:ind w:left="2880" w:hanging="360"/>
      </w:pPr>
    </w:lvl>
    <w:lvl w:ilvl="4" w:tplc="8460C642" w:tentative="1">
      <w:start w:val="1"/>
      <w:numFmt w:val="lowerLetter"/>
      <w:lvlText w:val="%5."/>
      <w:lvlJc w:val="left"/>
      <w:pPr>
        <w:ind w:left="3600" w:hanging="360"/>
      </w:pPr>
    </w:lvl>
    <w:lvl w:ilvl="5" w:tplc="7AFC7454" w:tentative="1">
      <w:start w:val="1"/>
      <w:numFmt w:val="lowerRoman"/>
      <w:lvlText w:val="%6."/>
      <w:lvlJc w:val="right"/>
      <w:pPr>
        <w:ind w:left="4320" w:hanging="180"/>
      </w:pPr>
    </w:lvl>
    <w:lvl w:ilvl="6" w:tplc="3466B60A" w:tentative="1">
      <w:start w:val="1"/>
      <w:numFmt w:val="decimal"/>
      <w:lvlText w:val="%7."/>
      <w:lvlJc w:val="left"/>
      <w:pPr>
        <w:ind w:left="5040" w:hanging="360"/>
      </w:pPr>
    </w:lvl>
    <w:lvl w:ilvl="7" w:tplc="17DA88B8" w:tentative="1">
      <w:start w:val="1"/>
      <w:numFmt w:val="lowerLetter"/>
      <w:lvlText w:val="%8."/>
      <w:lvlJc w:val="left"/>
      <w:pPr>
        <w:ind w:left="5760" w:hanging="360"/>
      </w:pPr>
    </w:lvl>
    <w:lvl w:ilvl="8" w:tplc="5C546E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10418EA"/>
    <w:multiLevelType w:val="hybridMultilevel"/>
    <w:tmpl w:val="EBF22CEC"/>
    <w:name w:val="WW8Num12"/>
    <w:lvl w:ilvl="0" w:tplc="7C182318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B1AA6BA0" w:tentative="1">
      <w:start w:val="1"/>
      <w:numFmt w:val="lowerLetter"/>
      <w:lvlText w:val="%2."/>
      <w:lvlJc w:val="left"/>
      <w:pPr>
        <w:ind w:left="1440" w:hanging="360"/>
      </w:pPr>
    </w:lvl>
    <w:lvl w:ilvl="2" w:tplc="328C7A28" w:tentative="1">
      <w:start w:val="1"/>
      <w:numFmt w:val="lowerRoman"/>
      <w:lvlText w:val="%3."/>
      <w:lvlJc w:val="right"/>
      <w:pPr>
        <w:ind w:left="2160" w:hanging="180"/>
      </w:pPr>
    </w:lvl>
    <w:lvl w:ilvl="3" w:tplc="D80A97C4" w:tentative="1">
      <w:start w:val="1"/>
      <w:numFmt w:val="decimal"/>
      <w:lvlText w:val="%4."/>
      <w:lvlJc w:val="left"/>
      <w:pPr>
        <w:ind w:left="2880" w:hanging="360"/>
      </w:pPr>
    </w:lvl>
    <w:lvl w:ilvl="4" w:tplc="E1F28B44" w:tentative="1">
      <w:start w:val="1"/>
      <w:numFmt w:val="lowerLetter"/>
      <w:lvlText w:val="%5."/>
      <w:lvlJc w:val="left"/>
      <w:pPr>
        <w:ind w:left="3600" w:hanging="360"/>
      </w:pPr>
    </w:lvl>
    <w:lvl w:ilvl="5" w:tplc="3D3CA0FC" w:tentative="1">
      <w:start w:val="1"/>
      <w:numFmt w:val="lowerRoman"/>
      <w:lvlText w:val="%6."/>
      <w:lvlJc w:val="right"/>
      <w:pPr>
        <w:ind w:left="4320" w:hanging="180"/>
      </w:pPr>
    </w:lvl>
    <w:lvl w:ilvl="6" w:tplc="63E00CA4" w:tentative="1">
      <w:start w:val="1"/>
      <w:numFmt w:val="decimal"/>
      <w:lvlText w:val="%7."/>
      <w:lvlJc w:val="left"/>
      <w:pPr>
        <w:ind w:left="5040" w:hanging="360"/>
      </w:pPr>
    </w:lvl>
    <w:lvl w:ilvl="7" w:tplc="4620C9D8" w:tentative="1">
      <w:start w:val="1"/>
      <w:numFmt w:val="lowerLetter"/>
      <w:lvlText w:val="%8."/>
      <w:lvlJc w:val="left"/>
      <w:pPr>
        <w:ind w:left="5760" w:hanging="360"/>
      </w:pPr>
    </w:lvl>
    <w:lvl w:ilvl="8" w:tplc="0EB8F1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2EE01F1"/>
    <w:multiLevelType w:val="hybridMultilevel"/>
    <w:tmpl w:val="25406A14"/>
    <w:name w:val="WW8Num30"/>
    <w:lvl w:ilvl="0" w:tplc="A2D65F5E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266C5E94" w:tentative="1">
      <w:start w:val="1"/>
      <w:numFmt w:val="lowerLetter"/>
      <w:lvlText w:val="%2."/>
      <w:lvlJc w:val="left"/>
      <w:pPr>
        <w:ind w:left="1840" w:hanging="360"/>
      </w:pPr>
    </w:lvl>
    <w:lvl w:ilvl="2" w:tplc="E88E1062" w:tentative="1">
      <w:start w:val="1"/>
      <w:numFmt w:val="lowerRoman"/>
      <w:lvlText w:val="%3."/>
      <w:lvlJc w:val="right"/>
      <w:pPr>
        <w:ind w:left="2560" w:hanging="180"/>
      </w:pPr>
    </w:lvl>
    <w:lvl w:ilvl="3" w:tplc="F862708E" w:tentative="1">
      <w:start w:val="1"/>
      <w:numFmt w:val="decimal"/>
      <w:lvlText w:val="%4."/>
      <w:lvlJc w:val="left"/>
      <w:pPr>
        <w:ind w:left="3280" w:hanging="360"/>
      </w:pPr>
    </w:lvl>
    <w:lvl w:ilvl="4" w:tplc="869C885A" w:tentative="1">
      <w:start w:val="1"/>
      <w:numFmt w:val="lowerLetter"/>
      <w:lvlText w:val="%5."/>
      <w:lvlJc w:val="left"/>
      <w:pPr>
        <w:ind w:left="4000" w:hanging="360"/>
      </w:pPr>
    </w:lvl>
    <w:lvl w:ilvl="5" w:tplc="593CD398" w:tentative="1">
      <w:start w:val="1"/>
      <w:numFmt w:val="lowerRoman"/>
      <w:lvlText w:val="%6."/>
      <w:lvlJc w:val="right"/>
      <w:pPr>
        <w:ind w:left="4720" w:hanging="180"/>
      </w:pPr>
    </w:lvl>
    <w:lvl w:ilvl="6" w:tplc="198A01A8" w:tentative="1">
      <w:start w:val="1"/>
      <w:numFmt w:val="decimal"/>
      <w:lvlText w:val="%7."/>
      <w:lvlJc w:val="left"/>
      <w:pPr>
        <w:ind w:left="5440" w:hanging="360"/>
      </w:pPr>
    </w:lvl>
    <w:lvl w:ilvl="7" w:tplc="C702177E" w:tentative="1">
      <w:start w:val="1"/>
      <w:numFmt w:val="lowerLetter"/>
      <w:lvlText w:val="%8."/>
      <w:lvlJc w:val="left"/>
      <w:pPr>
        <w:ind w:left="6160" w:hanging="360"/>
      </w:pPr>
    </w:lvl>
    <w:lvl w:ilvl="8" w:tplc="8C2E2146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5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8" w15:restartNumberingAfterBreak="0">
    <w:nsid w:val="1F152668"/>
    <w:multiLevelType w:val="multilevel"/>
    <w:tmpl w:val="2F58A2AE"/>
    <w:name w:val="WW8Num7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5.%2"/>
      <w:lvlJc w:val="left"/>
      <w:pPr>
        <w:ind w:left="915" w:hanging="37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9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E476C5"/>
    <w:multiLevelType w:val="hybridMultilevel"/>
    <w:tmpl w:val="8D2EAC78"/>
    <w:name w:val="WW8Num24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32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3" w15:restartNumberingAfterBreak="0">
    <w:nsid w:val="3BB37D44"/>
    <w:multiLevelType w:val="hybridMultilevel"/>
    <w:tmpl w:val="777C3D4E"/>
    <w:name w:val="WW8Num74"/>
    <w:lvl w:ilvl="0" w:tplc="2534B52A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A7DAF3A0" w:tentative="1">
      <w:start w:val="1"/>
      <w:numFmt w:val="lowerLetter"/>
      <w:lvlText w:val="%2."/>
      <w:lvlJc w:val="left"/>
      <w:pPr>
        <w:ind w:left="1440" w:hanging="360"/>
      </w:pPr>
    </w:lvl>
    <w:lvl w:ilvl="2" w:tplc="CE287F1A" w:tentative="1">
      <w:start w:val="1"/>
      <w:numFmt w:val="lowerRoman"/>
      <w:lvlText w:val="%3."/>
      <w:lvlJc w:val="right"/>
      <w:pPr>
        <w:ind w:left="2160" w:hanging="180"/>
      </w:pPr>
    </w:lvl>
    <w:lvl w:ilvl="3" w:tplc="7F3C7EC0" w:tentative="1">
      <w:start w:val="1"/>
      <w:numFmt w:val="decimal"/>
      <w:lvlText w:val="%4."/>
      <w:lvlJc w:val="left"/>
      <w:pPr>
        <w:ind w:left="2880" w:hanging="360"/>
      </w:pPr>
    </w:lvl>
    <w:lvl w:ilvl="4" w:tplc="EFE25C34" w:tentative="1">
      <w:start w:val="1"/>
      <w:numFmt w:val="lowerLetter"/>
      <w:lvlText w:val="%5."/>
      <w:lvlJc w:val="left"/>
      <w:pPr>
        <w:ind w:left="3600" w:hanging="360"/>
      </w:pPr>
    </w:lvl>
    <w:lvl w:ilvl="5" w:tplc="D0106F50" w:tentative="1">
      <w:start w:val="1"/>
      <w:numFmt w:val="lowerRoman"/>
      <w:lvlText w:val="%6."/>
      <w:lvlJc w:val="right"/>
      <w:pPr>
        <w:ind w:left="4320" w:hanging="180"/>
      </w:pPr>
    </w:lvl>
    <w:lvl w:ilvl="6" w:tplc="E60E4A0E" w:tentative="1">
      <w:start w:val="1"/>
      <w:numFmt w:val="decimal"/>
      <w:lvlText w:val="%7."/>
      <w:lvlJc w:val="left"/>
      <w:pPr>
        <w:ind w:left="5040" w:hanging="360"/>
      </w:pPr>
    </w:lvl>
    <w:lvl w:ilvl="7" w:tplc="5B2C1A5A" w:tentative="1">
      <w:start w:val="1"/>
      <w:numFmt w:val="lowerLetter"/>
      <w:lvlText w:val="%8."/>
      <w:lvlJc w:val="left"/>
      <w:pPr>
        <w:ind w:left="5760" w:hanging="360"/>
      </w:pPr>
    </w:lvl>
    <w:lvl w:ilvl="8" w:tplc="5D3E80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CE64D9"/>
    <w:multiLevelType w:val="hybridMultilevel"/>
    <w:tmpl w:val="BACA752C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4A6982"/>
    <w:multiLevelType w:val="hybridMultilevel"/>
    <w:tmpl w:val="FCF4D33A"/>
    <w:name w:val="WW8Num2422"/>
    <w:lvl w:ilvl="0" w:tplc="FBBA98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699C4759"/>
    <w:multiLevelType w:val="hybridMultilevel"/>
    <w:tmpl w:val="AAA4FCC4"/>
    <w:name w:val="WW8Num242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41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2" w15:restartNumberingAfterBreak="0">
    <w:nsid w:val="78F234E1"/>
    <w:multiLevelType w:val="hybridMultilevel"/>
    <w:tmpl w:val="1970284C"/>
    <w:name w:val="WW8Num122"/>
    <w:lvl w:ilvl="0" w:tplc="671CFC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E3B2D5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285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4C6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501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368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BC1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47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F26C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422C23"/>
    <w:multiLevelType w:val="multilevel"/>
    <w:tmpl w:val="336E681E"/>
    <w:name w:val="WW8Num7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04957735">
    <w:abstractNumId w:val="0"/>
  </w:num>
  <w:num w:numId="2" w16cid:durableId="1529368261">
    <w:abstractNumId w:val="36"/>
  </w:num>
  <w:num w:numId="3" w16cid:durableId="264460703">
    <w:abstractNumId w:val="41"/>
  </w:num>
  <w:num w:numId="4" w16cid:durableId="1727100921">
    <w:abstractNumId w:val="27"/>
  </w:num>
  <w:num w:numId="5" w16cid:durableId="217589686">
    <w:abstractNumId w:val="32"/>
  </w:num>
  <w:num w:numId="6" w16cid:durableId="1166672166">
    <w:abstractNumId w:val="25"/>
  </w:num>
  <w:num w:numId="7" w16cid:durableId="1845512853">
    <w:abstractNumId w:val="35"/>
  </w:num>
  <w:num w:numId="8" w16cid:durableId="615478746">
    <w:abstractNumId w:val="45"/>
  </w:num>
  <w:num w:numId="9" w16cid:durableId="1868130373">
    <w:abstractNumId w:val="34"/>
  </w:num>
  <w:num w:numId="10" w16cid:durableId="1893032905">
    <w:abstractNumId w:val="26"/>
  </w:num>
  <w:num w:numId="11" w16cid:durableId="1341784301">
    <w:abstractNumId w:val="29"/>
  </w:num>
  <w:num w:numId="12" w16cid:durableId="1060522289">
    <w:abstractNumId w:val="37"/>
  </w:num>
  <w:num w:numId="13" w16cid:durableId="555236411">
    <w:abstractNumId w:val="30"/>
  </w:num>
  <w:num w:numId="14" w16cid:durableId="1957983727">
    <w:abstractNumId w:val="4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F16"/>
    <w:rsid w:val="00004BE1"/>
    <w:rsid w:val="00004D52"/>
    <w:rsid w:val="00005B91"/>
    <w:rsid w:val="00006AD6"/>
    <w:rsid w:val="000105A5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3296"/>
    <w:rsid w:val="00034692"/>
    <w:rsid w:val="0003545A"/>
    <w:rsid w:val="00035BC3"/>
    <w:rsid w:val="0003616E"/>
    <w:rsid w:val="000365FB"/>
    <w:rsid w:val="00036E0F"/>
    <w:rsid w:val="00037329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6144"/>
    <w:rsid w:val="00057125"/>
    <w:rsid w:val="000573FE"/>
    <w:rsid w:val="00057429"/>
    <w:rsid w:val="0006014C"/>
    <w:rsid w:val="0006144A"/>
    <w:rsid w:val="0006269E"/>
    <w:rsid w:val="000626C9"/>
    <w:rsid w:val="00062FC8"/>
    <w:rsid w:val="00063A15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163F"/>
    <w:rsid w:val="000724C0"/>
    <w:rsid w:val="00072854"/>
    <w:rsid w:val="00072E9D"/>
    <w:rsid w:val="000738FF"/>
    <w:rsid w:val="000748E7"/>
    <w:rsid w:val="00074B95"/>
    <w:rsid w:val="00075206"/>
    <w:rsid w:val="00075283"/>
    <w:rsid w:val="00075E85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7FA"/>
    <w:rsid w:val="00085822"/>
    <w:rsid w:val="00086626"/>
    <w:rsid w:val="000901CB"/>
    <w:rsid w:val="000916DE"/>
    <w:rsid w:val="000929B9"/>
    <w:rsid w:val="0009349C"/>
    <w:rsid w:val="000934A4"/>
    <w:rsid w:val="0009395A"/>
    <w:rsid w:val="00093A3D"/>
    <w:rsid w:val="00095D7F"/>
    <w:rsid w:val="0009774B"/>
    <w:rsid w:val="0009777C"/>
    <w:rsid w:val="000A13D1"/>
    <w:rsid w:val="000A195F"/>
    <w:rsid w:val="000A19DC"/>
    <w:rsid w:val="000A1E02"/>
    <w:rsid w:val="000A26CB"/>
    <w:rsid w:val="000A340C"/>
    <w:rsid w:val="000A70F3"/>
    <w:rsid w:val="000B04C3"/>
    <w:rsid w:val="000B0B23"/>
    <w:rsid w:val="000B2DB3"/>
    <w:rsid w:val="000B45DC"/>
    <w:rsid w:val="000B75EF"/>
    <w:rsid w:val="000C03C7"/>
    <w:rsid w:val="000C0448"/>
    <w:rsid w:val="000C11FF"/>
    <w:rsid w:val="000C1A1C"/>
    <w:rsid w:val="000C66EC"/>
    <w:rsid w:val="000C671C"/>
    <w:rsid w:val="000D0A03"/>
    <w:rsid w:val="000D1A22"/>
    <w:rsid w:val="000D1CC6"/>
    <w:rsid w:val="000D3BAC"/>
    <w:rsid w:val="000D3E07"/>
    <w:rsid w:val="000D4330"/>
    <w:rsid w:val="000D4514"/>
    <w:rsid w:val="000D4FB0"/>
    <w:rsid w:val="000D577A"/>
    <w:rsid w:val="000D6666"/>
    <w:rsid w:val="000D6BA2"/>
    <w:rsid w:val="000D7900"/>
    <w:rsid w:val="000D7AB3"/>
    <w:rsid w:val="000D7EAA"/>
    <w:rsid w:val="000E063D"/>
    <w:rsid w:val="000E095B"/>
    <w:rsid w:val="000E0D72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273F"/>
    <w:rsid w:val="001035EE"/>
    <w:rsid w:val="00103865"/>
    <w:rsid w:val="00104456"/>
    <w:rsid w:val="001066C3"/>
    <w:rsid w:val="00107572"/>
    <w:rsid w:val="00107AC1"/>
    <w:rsid w:val="001117AA"/>
    <w:rsid w:val="00112110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D34"/>
    <w:rsid w:val="001260A8"/>
    <w:rsid w:val="00127036"/>
    <w:rsid w:val="001274D4"/>
    <w:rsid w:val="00127F32"/>
    <w:rsid w:val="0013016A"/>
    <w:rsid w:val="00131ADA"/>
    <w:rsid w:val="00131E75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AB7"/>
    <w:rsid w:val="001508AF"/>
    <w:rsid w:val="0015098D"/>
    <w:rsid w:val="00151C0C"/>
    <w:rsid w:val="001525DD"/>
    <w:rsid w:val="001534B3"/>
    <w:rsid w:val="00153531"/>
    <w:rsid w:val="00153707"/>
    <w:rsid w:val="001559F5"/>
    <w:rsid w:val="00156704"/>
    <w:rsid w:val="00157587"/>
    <w:rsid w:val="00157D22"/>
    <w:rsid w:val="00157F45"/>
    <w:rsid w:val="001601E8"/>
    <w:rsid w:val="0016060F"/>
    <w:rsid w:val="00161B2D"/>
    <w:rsid w:val="00161EE7"/>
    <w:rsid w:val="00162185"/>
    <w:rsid w:val="00162831"/>
    <w:rsid w:val="00163C14"/>
    <w:rsid w:val="00164742"/>
    <w:rsid w:val="00166E09"/>
    <w:rsid w:val="001679A9"/>
    <w:rsid w:val="00172006"/>
    <w:rsid w:val="00173615"/>
    <w:rsid w:val="00175208"/>
    <w:rsid w:val="0017557F"/>
    <w:rsid w:val="00177544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3FF3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339"/>
    <w:rsid w:val="001C2765"/>
    <w:rsid w:val="001C27FC"/>
    <w:rsid w:val="001C2B17"/>
    <w:rsid w:val="001C35AA"/>
    <w:rsid w:val="001C3F15"/>
    <w:rsid w:val="001C43DE"/>
    <w:rsid w:val="001C4FDA"/>
    <w:rsid w:val="001C5432"/>
    <w:rsid w:val="001C594B"/>
    <w:rsid w:val="001C5983"/>
    <w:rsid w:val="001C5A8B"/>
    <w:rsid w:val="001C61A2"/>
    <w:rsid w:val="001C6D03"/>
    <w:rsid w:val="001C7127"/>
    <w:rsid w:val="001C79BA"/>
    <w:rsid w:val="001D026C"/>
    <w:rsid w:val="001D05E5"/>
    <w:rsid w:val="001D1AAD"/>
    <w:rsid w:val="001D292B"/>
    <w:rsid w:val="001D344F"/>
    <w:rsid w:val="001D3D5A"/>
    <w:rsid w:val="001D4761"/>
    <w:rsid w:val="001D4B42"/>
    <w:rsid w:val="001D4DD4"/>
    <w:rsid w:val="001D5A4B"/>
    <w:rsid w:val="001D5DEC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669D"/>
    <w:rsid w:val="001E6C6D"/>
    <w:rsid w:val="001E73B8"/>
    <w:rsid w:val="001E7B69"/>
    <w:rsid w:val="001F0663"/>
    <w:rsid w:val="001F1EC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647"/>
    <w:rsid w:val="00201744"/>
    <w:rsid w:val="0020192D"/>
    <w:rsid w:val="00201DD0"/>
    <w:rsid w:val="00202407"/>
    <w:rsid w:val="00202CA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169CC"/>
    <w:rsid w:val="002220B7"/>
    <w:rsid w:val="002233A9"/>
    <w:rsid w:val="002236C3"/>
    <w:rsid w:val="0022448E"/>
    <w:rsid w:val="00225217"/>
    <w:rsid w:val="00225493"/>
    <w:rsid w:val="00226227"/>
    <w:rsid w:val="00230232"/>
    <w:rsid w:val="0023039E"/>
    <w:rsid w:val="00230C35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401B1"/>
    <w:rsid w:val="00240F8D"/>
    <w:rsid w:val="0024132D"/>
    <w:rsid w:val="00242630"/>
    <w:rsid w:val="00244917"/>
    <w:rsid w:val="00245433"/>
    <w:rsid w:val="002458C8"/>
    <w:rsid w:val="0024611C"/>
    <w:rsid w:val="002467E6"/>
    <w:rsid w:val="0024691F"/>
    <w:rsid w:val="002533D3"/>
    <w:rsid w:val="00253644"/>
    <w:rsid w:val="00253996"/>
    <w:rsid w:val="00253B82"/>
    <w:rsid w:val="00253E1D"/>
    <w:rsid w:val="002549D3"/>
    <w:rsid w:val="00254F17"/>
    <w:rsid w:val="00254F4F"/>
    <w:rsid w:val="00255FEE"/>
    <w:rsid w:val="0025621D"/>
    <w:rsid w:val="00256E84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D72"/>
    <w:rsid w:val="00270F8F"/>
    <w:rsid w:val="00271301"/>
    <w:rsid w:val="002737A8"/>
    <w:rsid w:val="0027406B"/>
    <w:rsid w:val="00275D3D"/>
    <w:rsid w:val="00276948"/>
    <w:rsid w:val="0028133B"/>
    <w:rsid w:val="0028162F"/>
    <w:rsid w:val="002816E8"/>
    <w:rsid w:val="00285939"/>
    <w:rsid w:val="00285C92"/>
    <w:rsid w:val="002862FA"/>
    <w:rsid w:val="00286AA5"/>
    <w:rsid w:val="00287565"/>
    <w:rsid w:val="002905A1"/>
    <w:rsid w:val="00291273"/>
    <w:rsid w:val="00293AFB"/>
    <w:rsid w:val="002945B0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3E2"/>
    <w:rsid w:val="002A23FE"/>
    <w:rsid w:val="002A2C3F"/>
    <w:rsid w:val="002A3159"/>
    <w:rsid w:val="002A3C6F"/>
    <w:rsid w:val="002A4FC8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4C9E"/>
    <w:rsid w:val="002B545F"/>
    <w:rsid w:val="002B56FD"/>
    <w:rsid w:val="002B6B39"/>
    <w:rsid w:val="002B7138"/>
    <w:rsid w:val="002B72C5"/>
    <w:rsid w:val="002B7512"/>
    <w:rsid w:val="002C0646"/>
    <w:rsid w:val="002C18C8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38"/>
    <w:rsid w:val="002D48F2"/>
    <w:rsid w:val="002D5C50"/>
    <w:rsid w:val="002D5F57"/>
    <w:rsid w:val="002D6041"/>
    <w:rsid w:val="002D62BA"/>
    <w:rsid w:val="002E0EE4"/>
    <w:rsid w:val="002E25F3"/>
    <w:rsid w:val="002E333B"/>
    <w:rsid w:val="002E373E"/>
    <w:rsid w:val="002E40FB"/>
    <w:rsid w:val="002E4256"/>
    <w:rsid w:val="002E4695"/>
    <w:rsid w:val="002E4B19"/>
    <w:rsid w:val="002E4E7E"/>
    <w:rsid w:val="002E7983"/>
    <w:rsid w:val="002F1824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94F"/>
    <w:rsid w:val="00312B4E"/>
    <w:rsid w:val="00313BEA"/>
    <w:rsid w:val="00315744"/>
    <w:rsid w:val="00315D00"/>
    <w:rsid w:val="00316325"/>
    <w:rsid w:val="00316612"/>
    <w:rsid w:val="0031685B"/>
    <w:rsid w:val="00316E98"/>
    <w:rsid w:val="00317140"/>
    <w:rsid w:val="00320FBB"/>
    <w:rsid w:val="00320FC8"/>
    <w:rsid w:val="00321D00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2732"/>
    <w:rsid w:val="0033354F"/>
    <w:rsid w:val="00335ED3"/>
    <w:rsid w:val="00336836"/>
    <w:rsid w:val="0033685B"/>
    <w:rsid w:val="003370FE"/>
    <w:rsid w:val="00337372"/>
    <w:rsid w:val="00337A74"/>
    <w:rsid w:val="00340079"/>
    <w:rsid w:val="00340C4E"/>
    <w:rsid w:val="00340CE1"/>
    <w:rsid w:val="00340F01"/>
    <w:rsid w:val="0034112C"/>
    <w:rsid w:val="0034253D"/>
    <w:rsid w:val="00343148"/>
    <w:rsid w:val="00343455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5F"/>
    <w:rsid w:val="003574D1"/>
    <w:rsid w:val="00357FF3"/>
    <w:rsid w:val="003616EA"/>
    <w:rsid w:val="00362E52"/>
    <w:rsid w:val="00363A93"/>
    <w:rsid w:val="00363AF3"/>
    <w:rsid w:val="00365A6D"/>
    <w:rsid w:val="003674E3"/>
    <w:rsid w:val="00367AAE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112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271"/>
    <w:rsid w:val="0038666D"/>
    <w:rsid w:val="00387029"/>
    <w:rsid w:val="00392B76"/>
    <w:rsid w:val="003931BE"/>
    <w:rsid w:val="00393F77"/>
    <w:rsid w:val="003947FE"/>
    <w:rsid w:val="0039526E"/>
    <w:rsid w:val="003956E4"/>
    <w:rsid w:val="00395819"/>
    <w:rsid w:val="0039590A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407"/>
    <w:rsid w:val="003B2514"/>
    <w:rsid w:val="003B4C4C"/>
    <w:rsid w:val="003B4F00"/>
    <w:rsid w:val="003B5793"/>
    <w:rsid w:val="003B608C"/>
    <w:rsid w:val="003B7D05"/>
    <w:rsid w:val="003B7E41"/>
    <w:rsid w:val="003C0BDA"/>
    <w:rsid w:val="003C18DE"/>
    <w:rsid w:val="003C3A19"/>
    <w:rsid w:val="003C42F3"/>
    <w:rsid w:val="003C79FA"/>
    <w:rsid w:val="003D02C5"/>
    <w:rsid w:val="003D0BA1"/>
    <w:rsid w:val="003D1D6C"/>
    <w:rsid w:val="003D31BE"/>
    <w:rsid w:val="003D41EF"/>
    <w:rsid w:val="003D4E65"/>
    <w:rsid w:val="003D7175"/>
    <w:rsid w:val="003D71D0"/>
    <w:rsid w:val="003D79FB"/>
    <w:rsid w:val="003E128C"/>
    <w:rsid w:val="003E26E2"/>
    <w:rsid w:val="003E3194"/>
    <w:rsid w:val="003E407F"/>
    <w:rsid w:val="003E48CB"/>
    <w:rsid w:val="003E4CE3"/>
    <w:rsid w:val="003E58C7"/>
    <w:rsid w:val="003E66FA"/>
    <w:rsid w:val="003F383D"/>
    <w:rsid w:val="003F3F9B"/>
    <w:rsid w:val="003F4AD2"/>
    <w:rsid w:val="003F5767"/>
    <w:rsid w:val="003F6E79"/>
    <w:rsid w:val="003F78B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6407"/>
    <w:rsid w:val="0041699A"/>
    <w:rsid w:val="00416BEE"/>
    <w:rsid w:val="00417587"/>
    <w:rsid w:val="00417B66"/>
    <w:rsid w:val="00420AAD"/>
    <w:rsid w:val="00424DAA"/>
    <w:rsid w:val="004250BB"/>
    <w:rsid w:val="00425555"/>
    <w:rsid w:val="00426CA2"/>
    <w:rsid w:val="00426DD6"/>
    <w:rsid w:val="00426E57"/>
    <w:rsid w:val="00427401"/>
    <w:rsid w:val="0043120E"/>
    <w:rsid w:val="00431399"/>
    <w:rsid w:val="00431BE4"/>
    <w:rsid w:val="004322AC"/>
    <w:rsid w:val="004343D3"/>
    <w:rsid w:val="00434466"/>
    <w:rsid w:val="004346B4"/>
    <w:rsid w:val="00434AAA"/>
    <w:rsid w:val="004357E8"/>
    <w:rsid w:val="0043685D"/>
    <w:rsid w:val="00437B6B"/>
    <w:rsid w:val="00437F6D"/>
    <w:rsid w:val="00440128"/>
    <w:rsid w:val="004408F1"/>
    <w:rsid w:val="004409DD"/>
    <w:rsid w:val="0044190B"/>
    <w:rsid w:val="0044259D"/>
    <w:rsid w:val="00444561"/>
    <w:rsid w:val="0044477C"/>
    <w:rsid w:val="004447AD"/>
    <w:rsid w:val="00445C82"/>
    <w:rsid w:val="00446841"/>
    <w:rsid w:val="00447281"/>
    <w:rsid w:val="00450570"/>
    <w:rsid w:val="00451389"/>
    <w:rsid w:val="00453FC8"/>
    <w:rsid w:val="004540A3"/>
    <w:rsid w:val="004548C4"/>
    <w:rsid w:val="00454D04"/>
    <w:rsid w:val="00455590"/>
    <w:rsid w:val="0045564E"/>
    <w:rsid w:val="0045596D"/>
    <w:rsid w:val="00457AB6"/>
    <w:rsid w:val="004608F8"/>
    <w:rsid w:val="0046192C"/>
    <w:rsid w:val="00462718"/>
    <w:rsid w:val="0046434A"/>
    <w:rsid w:val="00465B11"/>
    <w:rsid w:val="00465B93"/>
    <w:rsid w:val="00466705"/>
    <w:rsid w:val="00467780"/>
    <w:rsid w:val="0047006B"/>
    <w:rsid w:val="0047166A"/>
    <w:rsid w:val="00472127"/>
    <w:rsid w:val="004728E0"/>
    <w:rsid w:val="004744E1"/>
    <w:rsid w:val="00474916"/>
    <w:rsid w:val="00475C94"/>
    <w:rsid w:val="00475F69"/>
    <w:rsid w:val="00475F73"/>
    <w:rsid w:val="00476EE7"/>
    <w:rsid w:val="00477DDB"/>
    <w:rsid w:val="00480277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221B"/>
    <w:rsid w:val="004922B9"/>
    <w:rsid w:val="00493D43"/>
    <w:rsid w:val="0049642C"/>
    <w:rsid w:val="0049658D"/>
    <w:rsid w:val="00497703"/>
    <w:rsid w:val="00497AEB"/>
    <w:rsid w:val="004A19F9"/>
    <w:rsid w:val="004A1F82"/>
    <w:rsid w:val="004A2736"/>
    <w:rsid w:val="004A2F4F"/>
    <w:rsid w:val="004A35AE"/>
    <w:rsid w:val="004A7C27"/>
    <w:rsid w:val="004B0830"/>
    <w:rsid w:val="004B0846"/>
    <w:rsid w:val="004B1862"/>
    <w:rsid w:val="004B277E"/>
    <w:rsid w:val="004B3120"/>
    <w:rsid w:val="004B4317"/>
    <w:rsid w:val="004B48A5"/>
    <w:rsid w:val="004B4F82"/>
    <w:rsid w:val="004B572F"/>
    <w:rsid w:val="004B6403"/>
    <w:rsid w:val="004B6A5D"/>
    <w:rsid w:val="004B6C92"/>
    <w:rsid w:val="004B70D8"/>
    <w:rsid w:val="004C0F78"/>
    <w:rsid w:val="004C1200"/>
    <w:rsid w:val="004C12F8"/>
    <w:rsid w:val="004C1421"/>
    <w:rsid w:val="004C1493"/>
    <w:rsid w:val="004C1B6F"/>
    <w:rsid w:val="004C228A"/>
    <w:rsid w:val="004C25A3"/>
    <w:rsid w:val="004C27C9"/>
    <w:rsid w:val="004C4A18"/>
    <w:rsid w:val="004C4C57"/>
    <w:rsid w:val="004C76F2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4D66"/>
    <w:rsid w:val="004F4F02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242"/>
    <w:rsid w:val="00501326"/>
    <w:rsid w:val="00501D43"/>
    <w:rsid w:val="0050280F"/>
    <w:rsid w:val="00502994"/>
    <w:rsid w:val="00503591"/>
    <w:rsid w:val="00505AAF"/>
    <w:rsid w:val="00505D68"/>
    <w:rsid w:val="005069D4"/>
    <w:rsid w:val="00506AFF"/>
    <w:rsid w:val="005076E8"/>
    <w:rsid w:val="00507C18"/>
    <w:rsid w:val="00510787"/>
    <w:rsid w:val="005108C6"/>
    <w:rsid w:val="0051104C"/>
    <w:rsid w:val="005139BD"/>
    <w:rsid w:val="0051638B"/>
    <w:rsid w:val="00516E71"/>
    <w:rsid w:val="005174FF"/>
    <w:rsid w:val="00517890"/>
    <w:rsid w:val="005200D5"/>
    <w:rsid w:val="00520E80"/>
    <w:rsid w:val="00522048"/>
    <w:rsid w:val="00522518"/>
    <w:rsid w:val="00522ACC"/>
    <w:rsid w:val="00526398"/>
    <w:rsid w:val="00526E88"/>
    <w:rsid w:val="0052730B"/>
    <w:rsid w:val="00527811"/>
    <w:rsid w:val="00530078"/>
    <w:rsid w:val="005300C9"/>
    <w:rsid w:val="00531A21"/>
    <w:rsid w:val="00531E8D"/>
    <w:rsid w:val="00532E72"/>
    <w:rsid w:val="005331BB"/>
    <w:rsid w:val="0053333E"/>
    <w:rsid w:val="0053432D"/>
    <w:rsid w:val="00534BC8"/>
    <w:rsid w:val="00535FFE"/>
    <w:rsid w:val="00540FC1"/>
    <w:rsid w:val="0054290A"/>
    <w:rsid w:val="00542DB9"/>
    <w:rsid w:val="00545325"/>
    <w:rsid w:val="00545900"/>
    <w:rsid w:val="00546951"/>
    <w:rsid w:val="00546B61"/>
    <w:rsid w:val="00547A87"/>
    <w:rsid w:val="00547B40"/>
    <w:rsid w:val="005507AF"/>
    <w:rsid w:val="00552B59"/>
    <w:rsid w:val="00555428"/>
    <w:rsid w:val="0055565D"/>
    <w:rsid w:val="00556028"/>
    <w:rsid w:val="00556770"/>
    <w:rsid w:val="00556CE9"/>
    <w:rsid w:val="00556EFC"/>
    <w:rsid w:val="00557400"/>
    <w:rsid w:val="00560AAF"/>
    <w:rsid w:val="005620DC"/>
    <w:rsid w:val="00562C89"/>
    <w:rsid w:val="00563158"/>
    <w:rsid w:val="00563200"/>
    <w:rsid w:val="005633D3"/>
    <w:rsid w:val="00564044"/>
    <w:rsid w:val="00565C67"/>
    <w:rsid w:val="00565C93"/>
    <w:rsid w:val="00567EB8"/>
    <w:rsid w:val="0057065F"/>
    <w:rsid w:val="00570C83"/>
    <w:rsid w:val="005719B0"/>
    <w:rsid w:val="00571E20"/>
    <w:rsid w:val="005728EB"/>
    <w:rsid w:val="00572B77"/>
    <w:rsid w:val="00574967"/>
    <w:rsid w:val="00575456"/>
    <w:rsid w:val="005766C2"/>
    <w:rsid w:val="00577F6A"/>
    <w:rsid w:val="00580357"/>
    <w:rsid w:val="00580676"/>
    <w:rsid w:val="005813CF"/>
    <w:rsid w:val="005842E3"/>
    <w:rsid w:val="005854B3"/>
    <w:rsid w:val="00585B9C"/>
    <w:rsid w:val="00587740"/>
    <w:rsid w:val="00587E79"/>
    <w:rsid w:val="005916E5"/>
    <w:rsid w:val="00593166"/>
    <w:rsid w:val="005935B2"/>
    <w:rsid w:val="00594D0F"/>
    <w:rsid w:val="005958AF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6B9"/>
    <w:rsid w:val="005B08C0"/>
    <w:rsid w:val="005B0A0C"/>
    <w:rsid w:val="005B0E7B"/>
    <w:rsid w:val="005B1701"/>
    <w:rsid w:val="005B1D63"/>
    <w:rsid w:val="005B1D82"/>
    <w:rsid w:val="005B2128"/>
    <w:rsid w:val="005B34CA"/>
    <w:rsid w:val="005B3A62"/>
    <w:rsid w:val="005B468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3693"/>
    <w:rsid w:val="005C457E"/>
    <w:rsid w:val="005C4D8C"/>
    <w:rsid w:val="005C4FA1"/>
    <w:rsid w:val="005C5B22"/>
    <w:rsid w:val="005C5C57"/>
    <w:rsid w:val="005C60D4"/>
    <w:rsid w:val="005D1308"/>
    <w:rsid w:val="005D3090"/>
    <w:rsid w:val="005D4370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3433"/>
    <w:rsid w:val="005F384D"/>
    <w:rsid w:val="005F3B36"/>
    <w:rsid w:val="005F4545"/>
    <w:rsid w:val="005F53D6"/>
    <w:rsid w:val="005F5886"/>
    <w:rsid w:val="005F5A92"/>
    <w:rsid w:val="005F5E81"/>
    <w:rsid w:val="005F60AE"/>
    <w:rsid w:val="0060191C"/>
    <w:rsid w:val="00601FC2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31E3"/>
    <w:rsid w:val="00615C5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0408"/>
    <w:rsid w:val="00631130"/>
    <w:rsid w:val="00631AAB"/>
    <w:rsid w:val="00632ED5"/>
    <w:rsid w:val="006333BF"/>
    <w:rsid w:val="006336D8"/>
    <w:rsid w:val="00633D65"/>
    <w:rsid w:val="006344B1"/>
    <w:rsid w:val="00634E63"/>
    <w:rsid w:val="00634F84"/>
    <w:rsid w:val="00635905"/>
    <w:rsid w:val="00635E37"/>
    <w:rsid w:val="00636141"/>
    <w:rsid w:val="00642739"/>
    <w:rsid w:val="00642C8B"/>
    <w:rsid w:val="006430E5"/>
    <w:rsid w:val="00644AB4"/>
    <w:rsid w:val="00647B81"/>
    <w:rsid w:val="00650609"/>
    <w:rsid w:val="0065224B"/>
    <w:rsid w:val="00652A07"/>
    <w:rsid w:val="00653A26"/>
    <w:rsid w:val="0065583F"/>
    <w:rsid w:val="00655EEB"/>
    <w:rsid w:val="006560AA"/>
    <w:rsid w:val="00660320"/>
    <w:rsid w:val="006620B6"/>
    <w:rsid w:val="00662E8F"/>
    <w:rsid w:val="00663C56"/>
    <w:rsid w:val="00663FEB"/>
    <w:rsid w:val="006653FE"/>
    <w:rsid w:val="00665DE8"/>
    <w:rsid w:val="006662E7"/>
    <w:rsid w:val="00667ECC"/>
    <w:rsid w:val="006701D9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8106F"/>
    <w:rsid w:val="006821F0"/>
    <w:rsid w:val="00682775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5755"/>
    <w:rsid w:val="006A6406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4F15"/>
    <w:rsid w:val="006B7491"/>
    <w:rsid w:val="006B7E5B"/>
    <w:rsid w:val="006C125C"/>
    <w:rsid w:val="006C2B98"/>
    <w:rsid w:val="006C4E89"/>
    <w:rsid w:val="006C7707"/>
    <w:rsid w:val="006C7B94"/>
    <w:rsid w:val="006D07F2"/>
    <w:rsid w:val="006D0E94"/>
    <w:rsid w:val="006D0ED9"/>
    <w:rsid w:val="006D1116"/>
    <w:rsid w:val="006D2871"/>
    <w:rsid w:val="006D3F2C"/>
    <w:rsid w:val="006D46CB"/>
    <w:rsid w:val="006D48E0"/>
    <w:rsid w:val="006D4D86"/>
    <w:rsid w:val="006D57CF"/>
    <w:rsid w:val="006D5DAB"/>
    <w:rsid w:val="006D756B"/>
    <w:rsid w:val="006E08DA"/>
    <w:rsid w:val="006E0DC9"/>
    <w:rsid w:val="006E17CF"/>
    <w:rsid w:val="006E195F"/>
    <w:rsid w:val="006E2892"/>
    <w:rsid w:val="006E4534"/>
    <w:rsid w:val="006E48C0"/>
    <w:rsid w:val="006E53C4"/>
    <w:rsid w:val="006E59D6"/>
    <w:rsid w:val="006E6258"/>
    <w:rsid w:val="006E62FA"/>
    <w:rsid w:val="006E70E2"/>
    <w:rsid w:val="006E725C"/>
    <w:rsid w:val="006E75FE"/>
    <w:rsid w:val="006F08E2"/>
    <w:rsid w:val="006F30AA"/>
    <w:rsid w:val="006F505A"/>
    <w:rsid w:val="006F519D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62D"/>
    <w:rsid w:val="00713B4A"/>
    <w:rsid w:val="00713E6F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91C"/>
    <w:rsid w:val="00727ED2"/>
    <w:rsid w:val="007300B5"/>
    <w:rsid w:val="00730223"/>
    <w:rsid w:val="00730B5D"/>
    <w:rsid w:val="007333E1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691"/>
    <w:rsid w:val="00755D49"/>
    <w:rsid w:val="0075780C"/>
    <w:rsid w:val="00757CD7"/>
    <w:rsid w:val="00760083"/>
    <w:rsid w:val="00760EFF"/>
    <w:rsid w:val="00761969"/>
    <w:rsid w:val="00762657"/>
    <w:rsid w:val="00763A81"/>
    <w:rsid w:val="00763CD8"/>
    <w:rsid w:val="00763DB1"/>
    <w:rsid w:val="00764D2C"/>
    <w:rsid w:val="00765DAF"/>
    <w:rsid w:val="00766789"/>
    <w:rsid w:val="007701DF"/>
    <w:rsid w:val="00770B28"/>
    <w:rsid w:val="00770F92"/>
    <w:rsid w:val="00771CFB"/>
    <w:rsid w:val="00771ED2"/>
    <w:rsid w:val="0077269F"/>
    <w:rsid w:val="007746C1"/>
    <w:rsid w:val="00775CFA"/>
    <w:rsid w:val="00775F09"/>
    <w:rsid w:val="00776FEB"/>
    <w:rsid w:val="0077758A"/>
    <w:rsid w:val="00781B78"/>
    <w:rsid w:val="007821AB"/>
    <w:rsid w:val="007826D9"/>
    <w:rsid w:val="00783726"/>
    <w:rsid w:val="007843F0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5136"/>
    <w:rsid w:val="00795375"/>
    <w:rsid w:val="00795890"/>
    <w:rsid w:val="00795BFA"/>
    <w:rsid w:val="00796B63"/>
    <w:rsid w:val="00796DDB"/>
    <w:rsid w:val="00796F0C"/>
    <w:rsid w:val="007A009C"/>
    <w:rsid w:val="007A01FB"/>
    <w:rsid w:val="007A08DF"/>
    <w:rsid w:val="007A0D70"/>
    <w:rsid w:val="007A309B"/>
    <w:rsid w:val="007A5265"/>
    <w:rsid w:val="007A620E"/>
    <w:rsid w:val="007A69C1"/>
    <w:rsid w:val="007B1337"/>
    <w:rsid w:val="007B24A4"/>
    <w:rsid w:val="007B452D"/>
    <w:rsid w:val="007B5488"/>
    <w:rsid w:val="007B674C"/>
    <w:rsid w:val="007B6F3C"/>
    <w:rsid w:val="007B749E"/>
    <w:rsid w:val="007C14C5"/>
    <w:rsid w:val="007C21E3"/>
    <w:rsid w:val="007C25F7"/>
    <w:rsid w:val="007C2819"/>
    <w:rsid w:val="007C429A"/>
    <w:rsid w:val="007C47DD"/>
    <w:rsid w:val="007C47F3"/>
    <w:rsid w:val="007C4A4A"/>
    <w:rsid w:val="007C6B7C"/>
    <w:rsid w:val="007C7D73"/>
    <w:rsid w:val="007D07D4"/>
    <w:rsid w:val="007D0C7D"/>
    <w:rsid w:val="007D20E2"/>
    <w:rsid w:val="007D28F2"/>
    <w:rsid w:val="007D292C"/>
    <w:rsid w:val="007D4171"/>
    <w:rsid w:val="007D5267"/>
    <w:rsid w:val="007D691B"/>
    <w:rsid w:val="007D6CE4"/>
    <w:rsid w:val="007D7809"/>
    <w:rsid w:val="007D785D"/>
    <w:rsid w:val="007D7D6F"/>
    <w:rsid w:val="007E0794"/>
    <w:rsid w:val="007E0E26"/>
    <w:rsid w:val="007E18C5"/>
    <w:rsid w:val="007E31F3"/>
    <w:rsid w:val="007E512E"/>
    <w:rsid w:val="007E551B"/>
    <w:rsid w:val="007E56B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7F7ABC"/>
    <w:rsid w:val="00800B8D"/>
    <w:rsid w:val="008012B8"/>
    <w:rsid w:val="00801DDA"/>
    <w:rsid w:val="008020AA"/>
    <w:rsid w:val="00803F59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7872"/>
    <w:rsid w:val="00820448"/>
    <w:rsid w:val="00822FC1"/>
    <w:rsid w:val="008235EB"/>
    <w:rsid w:val="008236BA"/>
    <w:rsid w:val="00825EC3"/>
    <w:rsid w:val="008301FF"/>
    <w:rsid w:val="008308F5"/>
    <w:rsid w:val="008309E2"/>
    <w:rsid w:val="00830EA3"/>
    <w:rsid w:val="00830F84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4FF1"/>
    <w:rsid w:val="00845296"/>
    <w:rsid w:val="008465D6"/>
    <w:rsid w:val="00847E7B"/>
    <w:rsid w:val="008507C4"/>
    <w:rsid w:val="00851E5A"/>
    <w:rsid w:val="008532D0"/>
    <w:rsid w:val="0085366F"/>
    <w:rsid w:val="008538B4"/>
    <w:rsid w:val="008539A8"/>
    <w:rsid w:val="0085418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D5D"/>
    <w:rsid w:val="00867E51"/>
    <w:rsid w:val="0087061D"/>
    <w:rsid w:val="0087074B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22A8"/>
    <w:rsid w:val="0088405F"/>
    <w:rsid w:val="00886296"/>
    <w:rsid w:val="00886AA3"/>
    <w:rsid w:val="00887A35"/>
    <w:rsid w:val="00887DFF"/>
    <w:rsid w:val="00890948"/>
    <w:rsid w:val="00890970"/>
    <w:rsid w:val="0089163D"/>
    <w:rsid w:val="00892C80"/>
    <w:rsid w:val="00893611"/>
    <w:rsid w:val="0089374A"/>
    <w:rsid w:val="00893A78"/>
    <w:rsid w:val="00893B1C"/>
    <w:rsid w:val="00894B68"/>
    <w:rsid w:val="00895897"/>
    <w:rsid w:val="00895C75"/>
    <w:rsid w:val="008A10F0"/>
    <w:rsid w:val="008A174E"/>
    <w:rsid w:val="008A1C44"/>
    <w:rsid w:val="008A209F"/>
    <w:rsid w:val="008A320F"/>
    <w:rsid w:val="008A3FF3"/>
    <w:rsid w:val="008A495D"/>
    <w:rsid w:val="008A6331"/>
    <w:rsid w:val="008A6776"/>
    <w:rsid w:val="008A68AC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520"/>
    <w:rsid w:val="008C4B53"/>
    <w:rsid w:val="008C56BE"/>
    <w:rsid w:val="008C5C35"/>
    <w:rsid w:val="008C6A0D"/>
    <w:rsid w:val="008D004B"/>
    <w:rsid w:val="008D0D02"/>
    <w:rsid w:val="008D1FE5"/>
    <w:rsid w:val="008D3420"/>
    <w:rsid w:val="008D4C64"/>
    <w:rsid w:val="008D5154"/>
    <w:rsid w:val="008D537C"/>
    <w:rsid w:val="008D5536"/>
    <w:rsid w:val="008E09CC"/>
    <w:rsid w:val="008E0B8E"/>
    <w:rsid w:val="008E1395"/>
    <w:rsid w:val="008E141B"/>
    <w:rsid w:val="008E32F6"/>
    <w:rsid w:val="008E371D"/>
    <w:rsid w:val="008E4075"/>
    <w:rsid w:val="008E44CB"/>
    <w:rsid w:val="008E46B0"/>
    <w:rsid w:val="008E4795"/>
    <w:rsid w:val="008E508F"/>
    <w:rsid w:val="008E531D"/>
    <w:rsid w:val="008E71CA"/>
    <w:rsid w:val="008E7440"/>
    <w:rsid w:val="008E7453"/>
    <w:rsid w:val="008E7546"/>
    <w:rsid w:val="008F00E0"/>
    <w:rsid w:val="008F0825"/>
    <w:rsid w:val="008F21BB"/>
    <w:rsid w:val="008F2888"/>
    <w:rsid w:val="008F2CA1"/>
    <w:rsid w:val="008F2CCE"/>
    <w:rsid w:val="008F30D1"/>
    <w:rsid w:val="008F3133"/>
    <w:rsid w:val="008F3F50"/>
    <w:rsid w:val="008F5315"/>
    <w:rsid w:val="008F5AC8"/>
    <w:rsid w:val="008F6068"/>
    <w:rsid w:val="008F7072"/>
    <w:rsid w:val="00900833"/>
    <w:rsid w:val="009029B5"/>
    <w:rsid w:val="00903026"/>
    <w:rsid w:val="0090362A"/>
    <w:rsid w:val="009048EA"/>
    <w:rsid w:val="00904AC5"/>
    <w:rsid w:val="00905666"/>
    <w:rsid w:val="0090681E"/>
    <w:rsid w:val="00906FE8"/>
    <w:rsid w:val="00907704"/>
    <w:rsid w:val="009112A6"/>
    <w:rsid w:val="009115EB"/>
    <w:rsid w:val="009116FE"/>
    <w:rsid w:val="00911F27"/>
    <w:rsid w:val="0091286B"/>
    <w:rsid w:val="00912C34"/>
    <w:rsid w:val="00913F49"/>
    <w:rsid w:val="00916D7F"/>
    <w:rsid w:val="00922043"/>
    <w:rsid w:val="0092255A"/>
    <w:rsid w:val="009225B0"/>
    <w:rsid w:val="0092471F"/>
    <w:rsid w:val="00924831"/>
    <w:rsid w:val="009304E5"/>
    <w:rsid w:val="009305B3"/>
    <w:rsid w:val="0093281E"/>
    <w:rsid w:val="0093354F"/>
    <w:rsid w:val="00933FAB"/>
    <w:rsid w:val="00936267"/>
    <w:rsid w:val="00936355"/>
    <w:rsid w:val="009365A1"/>
    <w:rsid w:val="009369F8"/>
    <w:rsid w:val="00937232"/>
    <w:rsid w:val="0093768B"/>
    <w:rsid w:val="009406F6"/>
    <w:rsid w:val="00940CE2"/>
    <w:rsid w:val="00944A4C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05A0"/>
    <w:rsid w:val="00961EDF"/>
    <w:rsid w:val="00962BE0"/>
    <w:rsid w:val="00962E26"/>
    <w:rsid w:val="00963602"/>
    <w:rsid w:val="00964162"/>
    <w:rsid w:val="009641B8"/>
    <w:rsid w:val="0096472F"/>
    <w:rsid w:val="00964A70"/>
    <w:rsid w:val="00965152"/>
    <w:rsid w:val="00965BD7"/>
    <w:rsid w:val="009672EB"/>
    <w:rsid w:val="00971512"/>
    <w:rsid w:val="00971697"/>
    <w:rsid w:val="00971799"/>
    <w:rsid w:val="00971886"/>
    <w:rsid w:val="00971D0E"/>
    <w:rsid w:val="00973BCE"/>
    <w:rsid w:val="00974EBC"/>
    <w:rsid w:val="00975699"/>
    <w:rsid w:val="00976301"/>
    <w:rsid w:val="009767FF"/>
    <w:rsid w:val="009774F6"/>
    <w:rsid w:val="009779DE"/>
    <w:rsid w:val="00980D4B"/>
    <w:rsid w:val="00981291"/>
    <w:rsid w:val="0098194F"/>
    <w:rsid w:val="00982C88"/>
    <w:rsid w:val="00985694"/>
    <w:rsid w:val="009861ED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6A3D"/>
    <w:rsid w:val="009A6F90"/>
    <w:rsid w:val="009B230E"/>
    <w:rsid w:val="009B524D"/>
    <w:rsid w:val="009B5FD0"/>
    <w:rsid w:val="009B6291"/>
    <w:rsid w:val="009B6C99"/>
    <w:rsid w:val="009B7D36"/>
    <w:rsid w:val="009C0045"/>
    <w:rsid w:val="009C13E9"/>
    <w:rsid w:val="009C1996"/>
    <w:rsid w:val="009C1B96"/>
    <w:rsid w:val="009C1E3A"/>
    <w:rsid w:val="009C2E9D"/>
    <w:rsid w:val="009C30CA"/>
    <w:rsid w:val="009C3AB0"/>
    <w:rsid w:val="009C6370"/>
    <w:rsid w:val="009C6928"/>
    <w:rsid w:val="009C6CD1"/>
    <w:rsid w:val="009C71FE"/>
    <w:rsid w:val="009C7C13"/>
    <w:rsid w:val="009D0BDA"/>
    <w:rsid w:val="009D1381"/>
    <w:rsid w:val="009D1CAF"/>
    <w:rsid w:val="009D1E12"/>
    <w:rsid w:val="009D4C76"/>
    <w:rsid w:val="009D50D4"/>
    <w:rsid w:val="009D557A"/>
    <w:rsid w:val="009D6759"/>
    <w:rsid w:val="009D6EF7"/>
    <w:rsid w:val="009E0436"/>
    <w:rsid w:val="009E194D"/>
    <w:rsid w:val="009E24FA"/>
    <w:rsid w:val="009E3D78"/>
    <w:rsid w:val="009E4453"/>
    <w:rsid w:val="009E46C3"/>
    <w:rsid w:val="009E78F5"/>
    <w:rsid w:val="009F0510"/>
    <w:rsid w:val="009F06C5"/>
    <w:rsid w:val="009F072D"/>
    <w:rsid w:val="009F13E1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21CD1"/>
    <w:rsid w:val="00A22913"/>
    <w:rsid w:val="00A24937"/>
    <w:rsid w:val="00A251A4"/>
    <w:rsid w:val="00A25AA1"/>
    <w:rsid w:val="00A27875"/>
    <w:rsid w:val="00A30004"/>
    <w:rsid w:val="00A32C4C"/>
    <w:rsid w:val="00A342EA"/>
    <w:rsid w:val="00A34898"/>
    <w:rsid w:val="00A34D80"/>
    <w:rsid w:val="00A35167"/>
    <w:rsid w:val="00A35336"/>
    <w:rsid w:val="00A355F2"/>
    <w:rsid w:val="00A36814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0A0D"/>
    <w:rsid w:val="00A6314C"/>
    <w:rsid w:val="00A63D5B"/>
    <w:rsid w:val="00A65146"/>
    <w:rsid w:val="00A6668E"/>
    <w:rsid w:val="00A66880"/>
    <w:rsid w:val="00A6699F"/>
    <w:rsid w:val="00A67264"/>
    <w:rsid w:val="00A677A6"/>
    <w:rsid w:val="00A67DB2"/>
    <w:rsid w:val="00A7029E"/>
    <w:rsid w:val="00A7041B"/>
    <w:rsid w:val="00A72D2F"/>
    <w:rsid w:val="00A730E9"/>
    <w:rsid w:val="00A73A8F"/>
    <w:rsid w:val="00A73C63"/>
    <w:rsid w:val="00A73E11"/>
    <w:rsid w:val="00A74AAB"/>
    <w:rsid w:val="00A76FA8"/>
    <w:rsid w:val="00A77AB1"/>
    <w:rsid w:val="00A813D5"/>
    <w:rsid w:val="00A81A6C"/>
    <w:rsid w:val="00A8260A"/>
    <w:rsid w:val="00A840D6"/>
    <w:rsid w:val="00A84298"/>
    <w:rsid w:val="00A84318"/>
    <w:rsid w:val="00A8444F"/>
    <w:rsid w:val="00A85864"/>
    <w:rsid w:val="00A85B45"/>
    <w:rsid w:val="00A86DDF"/>
    <w:rsid w:val="00A87638"/>
    <w:rsid w:val="00A87813"/>
    <w:rsid w:val="00A87BF3"/>
    <w:rsid w:val="00A91208"/>
    <w:rsid w:val="00A91F72"/>
    <w:rsid w:val="00A92702"/>
    <w:rsid w:val="00A9378B"/>
    <w:rsid w:val="00A94331"/>
    <w:rsid w:val="00A9468D"/>
    <w:rsid w:val="00A94E88"/>
    <w:rsid w:val="00A951E9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2A1B"/>
    <w:rsid w:val="00AB5DAE"/>
    <w:rsid w:val="00AB6D22"/>
    <w:rsid w:val="00AB712E"/>
    <w:rsid w:val="00AB7661"/>
    <w:rsid w:val="00AC029B"/>
    <w:rsid w:val="00AC05DD"/>
    <w:rsid w:val="00AC09E1"/>
    <w:rsid w:val="00AC16A4"/>
    <w:rsid w:val="00AC21AE"/>
    <w:rsid w:val="00AC3791"/>
    <w:rsid w:val="00AC3B7E"/>
    <w:rsid w:val="00AC4264"/>
    <w:rsid w:val="00AC447B"/>
    <w:rsid w:val="00AC46EA"/>
    <w:rsid w:val="00AC6A0A"/>
    <w:rsid w:val="00AC6D96"/>
    <w:rsid w:val="00AC77FF"/>
    <w:rsid w:val="00AD0194"/>
    <w:rsid w:val="00AD1EB2"/>
    <w:rsid w:val="00AD22C0"/>
    <w:rsid w:val="00AD26D9"/>
    <w:rsid w:val="00AD2A2A"/>
    <w:rsid w:val="00AD2C2F"/>
    <w:rsid w:val="00AD305D"/>
    <w:rsid w:val="00AD3207"/>
    <w:rsid w:val="00AD4077"/>
    <w:rsid w:val="00AD4250"/>
    <w:rsid w:val="00AD4C60"/>
    <w:rsid w:val="00AD64D0"/>
    <w:rsid w:val="00AD729A"/>
    <w:rsid w:val="00AE006F"/>
    <w:rsid w:val="00AE20FB"/>
    <w:rsid w:val="00AE2BCF"/>
    <w:rsid w:val="00AE30B8"/>
    <w:rsid w:val="00AE4B45"/>
    <w:rsid w:val="00AE4BD6"/>
    <w:rsid w:val="00AE5DE9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9B0"/>
    <w:rsid w:val="00B04C70"/>
    <w:rsid w:val="00B054EF"/>
    <w:rsid w:val="00B05C1C"/>
    <w:rsid w:val="00B06A0C"/>
    <w:rsid w:val="00B07727"/>
    <w:rsid w:val="00B07C1D"/>
    <w:rsid w:val="00B10AB2"/>
    <w:rsid w:val="00B116F7"/>
    <w:rsid w:val="00B125C1"/>
    <w:rsid w:val="00B12A14"/>
    <w:rsid w:val="00B133D7"/>
    <w:rsid w:val="00B13ED5"/>
    <w:rsid w:val="00B142F4"/>
    <w:rsid w:val="00B14CE4"/>
    <w:rsid w:val="00B16D04"/>
    <w:rsid w:val="00B17644"/>
    <w:rsid w:val="00B206CF"/>
    <w:rsid w:val="00B215BE"/>
    <w:rsid w:val="00B224B7"/>
    <w:rsid w:val="00B22E77"/>
    <w:rsid w:val="00B240E0"/>
    <w:rsid w:val="00B244FC"/>
    <w:rsid w:val="00B24A85"/>
    <w:rsid w:val="00B25E9B"/>
    <w:rsid w:val="00B26F58"/>
    <w:rsid w:val="00B278DC"/>
    <w:rsid w:val="00B27A8A"/>
    <w:rsid w:val="00B30040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42BE"/>
    <w:rsid w:val="00B4533F"/>
    <w:rsid w:val="00B45919"/>
    <w:rsid w:val="00B45DB0"/>
    <w:rsid w:val="00B4736E"/>
    <w:rsid w:val="00B4793A"/>
    <w:rsid w:val="00B47D14"/>
    <w:rsid w:val="00B502FF"/>
    <w:rsid w:val="00B50348"/>
    <w:rsid w:val="00B50411"/>
    <w:rsid w:val="00B50918"/>
    <w:rsid w:val="00B5145F"/>
    <w:rsid w:val="00B56241"/>
    <w:rsid w:val="00B56AED"/>
    <w:rsid w:val="00B61CD3"/>
    <w:rsid w:val="00B62094"/>
    <w:rsid w:val="00B65731"/>
    <w:rsid w:val="00B65B6A"/>
    <w:rsid w:val="00B67EC5"/>
    <w:rsid w:val="00B701FB"/>
    <w:rsid w:val="00B7061E"/>
    <w:rsid w:val="00B70703"/>
    <w:rsid w:val="00B709C3"/>
    <w:rsid w:val="00B70AB0"/>
    <w:rsid w:val="00B71A37"/>
    <w:rsid w:val="00B725D1"/>
    <w:rsid w:val="00B7388D"/>
    <w:rsid w:val="00B73DB0"/>
    <w:rsid w:val="00B74A24"/>
    <w:rsid w:val="00B75CC1"/>
    <w:rsid w:val="00B76ADC"/>
    <w:rsid w:val="00B7725D"/>
    <w:rsid w:val="00B80145"/>
    <w:rsid w:val="00B8040E"/>
    <w:rsid w:val="00B80D8A"/>
    <w:rsid w:val="00B81BD3"/>
    <w:rsid w:val="00B822D3"/>
    <w:rsid w:val="00B8450F"/>
    <w:rsid w:val="00B84C30"/>
    <w:rsid w:val="00B84C51"/>
    <w:rsid w:val="00B85AAB"/>
    <w:rsid w:val="00B866EB"/>
    <w:rsid w:val="00B90FDD"/>
    <w:rsid w:val="00B91F95"/>
    <w:rsid w:val="00B92291"/>
    <w:rsid w:val="00B9560A"/>
    <w:rsid w:val="00B9562E"/>
    <w:rsid w:val="00B95CB6"/>
    <w:rsid w:val="00B962DB"/>
    <w:rsid w:val="00B970D6"/>
    <w:rsid w:val="00B973CF"/>
    <w:rsid w:val="00B97E4B"/>
    <w:rsid w:val="00BA0A4F"/>
    <w:rsid w:val="00BA0A8C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7A7"/>
    <w:rsid w:val="00BB4E77"/>
    <w:rsid w:val="00BB7A75"/>
    <w:rsid w:val="00BB7D58"/>
    <w:rsid w:val="00BC03A7"/>
    <w:rsid w:val="00BC147A"/>
    <w:rsid w:val="00BC22A9"/>
    <w:rsid w:val="00BC2B6F"/>
    <w:rsid w:val="00BC37C3"/>
    <w:rsid w:val="00BC39AF"/>
    <w:rsid w:val="00BC3F2B"/>
    <w:rsid w:val="00BC40D6"/>
    <w:rsid w:val="00BC4F03"/>
    <w:rsid w:val="00BC730C"/>
    <w:rsid w:val="00BC7FDC"/>
    <w:rsid w:val="00BD0E3E"/>
    <w:rsid w:val="00BD124F"/>
    <w:rsid w:val="00BD170E"/>
    <w:rsid w:val="00BD1B27"/>
    <w:rsid w:val="00BD3100"/>
    <w:rsid w:val="00BD3B5A"/>
    <w:rsid w:val="00BD3D34"/>
    <w:rsid w:val="00BD432F"/>
    <w:rsid w:val="00BD59E5"/>
    <w:rsid w:val="00BD700E"/>
    <w:rsid w:val="00BE36B3"/>
    <w:rsid w:val="00BE59ED"/>
    <w:rsid w:val="00BE5C22"/>
    <w:rsid w:val="00BE5C62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C01556"/>
    <w:rsid w:val="00C0217D"/>
    <w:rsid w:val="00C03988"/>
    <w:rsid w:val="00C04934"/>
    <w:rsid w:val="00C04BE9"/>
    <w:rsid w:val="00C06B7C"/>
    <w:rsid w:val="00C06CF7"/>
    <w:rsid w:val="00C07568"/>
    <w:rsid w:val="00C078DB"/>
    <w:rsid w:val="00C07C54"/>
    <w:rsid w:val="00C103C0"/>
    <w:rsid w:val="00C12CB8"/>
    <w:rsid w:val="00C136FE"/>
    <w:rsid w:val="00C147C2"/>
    <w:rsid w:val="00C14A9C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1278"/>
    <w:rsid w:val="00C312E7"/>
    <w:rsid w:val="00C3306E"/>
    <w:rsid w:val="00C33176"/>
    <w:rsid w:val="00C332C6"/>
    <w:rsid w:val="00C3357D"/>
    <w:rsid w:val="00C3386B"/>
    <w:rsid w:val="00C349C3"/>
    <w:rsid w:val="00C350F1"/>
    <w:rsid w:val="00C358D4"/>
    <w:rsid w:val="00C35BB0"/>
    <w:rsid w:val="00C35EA2"/>
    <w:rsid w:val="00C36EAB"/>
    <w:rsid w:val="00C375C0"/>
    <w:rsid w:val="00C375E8"/>
    <w:rsid w:val="00C376CF"/>
    <w:rsid w:val="00C41DB8"/>
    <w:rsid w:val="00C436E3"/>
    <w:rsid w:val="00C43FC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554E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21E8"/>
    <w:rsid w:val="00C722D9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BA0"/>
    <w:rsid w:val="00C82D3F"/>
    <w:rsid w:val="00C835D3"/>
    <w:rsid w:val="00C84A6A"/>
    <w:rsid w:val="00C85DDA"/>
    <w:rsid w:val="00C864D7"/>
    <w:rsid w:val="00C875A1"/>
    <w:rsid w:val="00C87EC9"/>
    <w:rsid w:val="00C91FA9"/>
    <w:rsid w:val="00C92E2D"/>
    <w:rsid w:val="00C94B76"/>
    <w:rsid w:val="00C95E48"/>
    <w:rsid w:val="00C976AF"/>
    <w:rsid w:val="00CA0739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E7D"/>
    <w:rsid w:val="00CB0EDD"/>
    <w:rsid w:val="00CB1F62"/>
    <w:rsid w:val="00CB2054"/>
    <w:rsid w:val="00CB5879"/>
    <w:rsid w:val="00CB68E7"/>
    <w:rsid w:val="00CB6C58"/>
    <w:rsid w:val="00CC0734"/>
    <w:rsid w:val="00CC1469"/>
    <w:rsid w:val="00CC181B"/>
    <w:rsid w:val="00CC22A9"/>
    <w:rsid w:val="00CC255B"/>
    <w:rsid w:val="00CC3A1F"/>
    <w:rsid w:val="00CC3B38"/>
    <w:rsid w:val="00CC543A"/>
    <w:rsid w:val="00CC7582"/>
    <w:rsid w:val="00CD0052"/>
    <w:rsid w:val="00CD17B8"/>
    <w:rsid w:val="00CD40DF"/>
    <w:rsid w:val="00CD4E30"/>
    <w:rsid w:val="00CD5782"/>
    <w:rsid w:val="00CD6584"/>
    <w:rsid w:val="00CD7015"/>
    <w:rsid w:val="00CE003C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22DD"/>
    <w:rsid w:val="00CF3F94"/>
    <w:rsid w:val="00CF4206"/>
    <w:rsid w:val="00CF4AB0"/>
    <w:rsid w:val="00CF6688"/>
    <w:rsid w:val="00CF67AE"/>
    <w:rsid w:val="00CF7476"/>
    <w:rsid w:val="00CF74B5"/>
    <w:rsid w:val="00CF79A7"/>
    <w:rsid w:val="00CF7E14"/>
    <w:rsid w:val="00CF7E28"/>
    <w:rsid w:val="00D002C9"/>
    <w:rsid w:val="00D007A5"/>
    <w:rsid w:val="00D03405"/>
    <w:rsid w:val="00D03F40"/>
    <w:rsid w:val="00D04785"/>
    <w:rsid w:val="00D04D3A"/>
    <w:rsid w:val="00D05092"/>
    <w:rsid w:val="00D06B75"/>
    <w:rsid w:val="00D0749B"/>
    <w:rsid w:val="00D0786F"/>
    <w:rsid w:val="00D07F65"/>
    <w:rsid w:val="00D10A73"/>
    <w:rsid w:val="00D138EB"/>
    <w:rsid w:val="00D14444"/>
    <w:rsid w:val="00D15389"/>
    <w:rsid w:val="00D156F6"/>
    <w:rsid w:val="00D20491"/>
    <w:rsid w:val="00D25034"/>
    <w:rsid w:val="00D2625F"/>
    <w:rsid w:val="00D272A9"/>
    <w:rsid w:val="00D273CA"/>
    <w:rsid w:val="00D27C77"/>
    <w:rsid w:val="00D3044A"/>
    <w:rsid w:val="00D312F1"/>
    <w:rsid w:val="00D33CDB"/>
    <w:rsid w:val="00D33E0B"/>
    <w:rsid w:val="00D35D42"/>
    <w:rsid w:val="00D361BC"/>
    <w:rsid w:val="00D371B8"/>
    <w:rsid w:val="00D37331"/>
    <w:rsid w:val="00D37CF6"/>
    <w:rsid w:val="00D37FE1"/>
    <w:rsid w:val="00D40B16"/>
    <w:rsid w:val="00D414E4"/>
    <w:rsid w:val="00D418C9"/>
    <w:rsid w:val="00D41D28"/>
    <w:rsid w:val="00D42537"/>
    <w:rsid w:val="00D429B9"/>
    <w:rsid w:val="00D429F2"/>
    <w:rsid w:val="00D42AD2"/>
    <w:rsid w:val="00D43756"/>
    <w:rsid w:val="00D44461"/>
    <w:rsid w:val="00D460E9"/>
    <w:rsid w:val="00D4729D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FB8"/>
    <w:rsid w:val="00D678AF"/>
    <w:rsid w:val="00D710D7"/>
    <w:rsid w:val="00D729BB"/>
    <w:rsid w:val="00D74364"/>
    <w:rsid w:val="00D74BB2"/>
    <w:rsid w:val="00D74F1E"/>
    <w:rsid w:val="00D75492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8F3"/>
    <w:rsid w:val="00D94916"/>
    <w:rsid w:val="00D94D24"/>
    <w:rsid w:val="00D95500"/>
    <w:rsid w:val="00D97110"/>
    <w:rsid w:val="00DA1A97"/>
    <w:rsid w:val="00DA1DA6"/>
    <w:rsid w:val="00DA3C90"/>
    <w:rsid w:val="00DA4559"/>
    <w:rsid w:val="00DA459E"/>
    <w:rsid w:val="00DA4A9C"/>
    <w:rsid w:val="00DA4B63"/>
    <w:rsid w:val="00DA5839"/>
    <w:rsid w:val="00DA58DE"/>
    <w:rsid w:val="00DA6FD5"/>
    <w:rsid w:val="00DB0D31"/>
    <w:rsid w:val="00DB1119"/>
    <w:rsid w:val="00DB1853"/>
    <w:rsid w:val="00DB1E55"/>
    <w:rsid w:val="00DB4ADA"/>
    <w:rsid w:val="00DB693E"/>
    <w:rsid w:val="00DB6E7D"/>
    <w:rsid w:val="00DC1802"/>
    <w:rsid w:val="00DC1914"/>
    <w:rsid w:val="00DC2017"/>
    <w:rsid w:val="00DC2DFB"/>
    <w:rsid w:val="00DC3D3A"/>
    <w:rsid w:val="00DC3DAA"/>
    <w:rsid w:val="00DC42D4"/>
    <w:rsid w:val="00DC4532"/>
    <w:rsid w:val="00DC476F"/>
    <w:rsid w:val="00DC49B4"/>
    <w:rsid w:val="00DC4CE6"/>
    <w:rsid w:val="00DC4E8F"/>
    <w:rsid w:val="00DC4FC3"/>
    <w:rsid w:val="00DC519A"/>
    <w:rsid w:val="00DC54A0"/>
    <w:rsid w:val="00DC7A5B"/>
    <w:rsid w:val="00DC7ACF"/>
    <w:rsid w:val="00DD0E57"/>
    <w:rsid w:val="00DD1F18"/>
    <w:rsid w:val="00DD211F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2321"/>
    <w:rsid w:val="00DE7A6F"/>
    <w:rsid w:val="00DF0231"/>
    <w:rsid w:val="00DF0F95"/>
    <w:rsid w:val="00DF2475"/>
    <w:rsid w:val="00DF272D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631"/>
    <w:rsid w:val="00E059B0"/>
    <w:rsid w:val="00E079B8"/>
    <w:rsid w:val="00E11EF6"/>
    <w:rsid w:val="00E12FC3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6F65"/>
    <w:rsid w:val="00E17D78"/>
    <w:rsid w:val="00E20751"/>
    <w:rsid w:val="00E21B9B"/>
    <w:rsid w:val="00E21FD7"/>
    <w:rsid w:val="00E231DB"/>
    <w:rsid w:val="00E233BE"/>
    <w:rsid w:val="00E23FCC"/>
    <w:rsid w:val="00E24ADC"/>
    <w:rsid w:val="00E25728"/>
    <w:rsid w:val="00E25C4B"/>
    <w:rsid w:val="00E25F48"/>
    <w:rsid w:val="00E2663D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03"/>
    <w:rsid w:val="00E35589"/>
    <w:rsid w:val="00E359F9"/>
    <w:rsid w:val="00E35CD7"/>
    <w:rsid w:val="00E37BA5"/>
    <w:rsid w:val="00E40D37"/>
    <w:rsid w:val="00E413B3"/>
    <w:rsid w:val="00E43DDB"/>
    <w:rsid w:val="00E440E0"/>
    <w:rsid w:val="00E44CD0"/>
    <w:rsid w:val="00E45E15"/>
    <w:rsid w:val="00E45EFD"/>
    <w:rsid w:val="00E46B5B"/>
    <w:rsid w:val="00E47BDB"/>
    <w:rsid w:val="00E50B89"/>
    <w:rsid w:val="00E51AE8"/>
    <w:rsid w:val="00E51BCE"/>
    <w:rsid w:val="00E5287C"/>
    <w:rsid w:val="00E5357E"/>
    <w:rsid w:val="00E535C6"/>
    <w:rsid w:val="00E537F0"/>
    <w:rsid w:val="00E5446B"/>
    <w:rsid w:val="00E5475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80C8A"/>
    <w:rsid w:val="00E84F9F"/>
    <w:rsid w:val="00E850AE"/>
    <w:rsid w:val="00E85316"/>
    <w:rsid w:val="00E867D9"/>
    <w:rsid w:val="00E869AB"/>
    <w:rsid w:val="00E90075"/>
    <w:rsid w:val="00E91DFD"/>
    <w:rsid w:val="00E92096"/>
    <w:rsid w:val="00E923FB"/>
    <w:rsid w:val="00E924C0"/>
    <w:rsid w:val="00E92553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A0D"/>
    <w:rsid w:val="00E97D3F"/>
    <w:rsid w:val="00EA04DD"/>
    <w:rsid w:val="00EA0C43"/>
    <w:rsid w:val="00EA0E6C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D7"/>
    <w:rsid w:val="00EB4943"/>
    <w:rsid w:val="00EB4E3A"/>
    <w:rsid w:val="00EB4E78"/>
    <w:rsid w:val="00EB60C3"/>
    <w:rsid w:val="00EB63A8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E6A"/>
    <w:rsid w:val="00ED42B3"/>
    <w:rsid w:val="00ED579A"/>
    <w:rsid w:val="00ED5B66"/>
    <w:rsid w:val="00ED6AB1"/>
    <w:rsid w:val="00ED6DF8"/>
    <w:rsid w:val="00EE0287"/>
    <w:rsid w:val="00EE0B23"/>
    <w:rsid w:val="00EE13C1"/>
    <w:rsid w:val="00EE2919"/>
    <w:rsid w:val="00EE351D"/>
    <w:rsid w:val="00EE3906"/>
    <w:rsid w:val="00EE458C"/>
    <w:rsid w:val="00EE4869"/>
    <w:rsid w:val="00EE5B23"/>
    <w:rsid w:val="00EE665E"/>
    <w:rsid w:val="00EE6B1B"/>
    <w:rsid w:val="00EE7225"/>
    <w:rsid w:val="00EE74D4"/>
    <w:rsid w:val="00EF1F12"/>
    <w:rsid w:val="00EF27D9"/>
    <w:rsid w:val="00EF2E04"/>
    <w:rsid w:val="00EF3707"/>
    <w:rsid w:val="00EF3B26"/>
    <w:rsid w:val="00EF495A"/>
    <w:rsid w:val="00EF497A"/>
    <w:rsid w:val="00EF55C5"/>
    <w:rsid w:val="00EF604D"/>
    <w:rsid w:val="00EF702A"/>
    <w:rsid w:val="00EF7392"/>
    <w:rsid w:val="00EF7FCC"/>
    <w:rsid w:val="00F0191F"/>
    <w:rsid w:val="00F01941"/>
    <w:rsid w:val="00F023BE"/>
    <w:rsid w:val="00F03DC8"/>
    <w:rsid w:val="00F0445E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17E21"/>
    <w:rsid w:val="00F20D14"/>
    <w:rsid w:val="00F218B0"/>
    <w:rsid w:val="00F21961"/>
    <w:rsid w:val="00F219CC"/>
    <w:rsid w:val="00F22778"/>
    <w:rsid w:val="00F2334D"/>
    <w:rsid w:val="00F25482"/>
    <w:rsid w:val="00F25A1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599"/>
    <w:rsid w:val="00F3672E"/>
    <w:rsid w:val="00F37FC9"/>
    <w:rsid w:val="00F40AB7"/>
    <w:rsid w:val="00F412E5"/>
    <w:rsid w:val="00F4139F"/>
    <w:rsid w:val="00F42809"/>
    <w:rsid w:val="00F42ADF"/>
    <w:rsid w:val="00F43A94"/>
    <w:rsid w:val="00F45B3B"/>
    <w:rsid w:val="00F464F8"/>
    <w:rsid w:val="00F46D79"/>
    <w:rsid w:val="00F4712A"/>
    <w:rsid w:val="00F514ED"/>
    <w:rsid w:val="00F519AA"/>
    <w:rsid w:val="00F526A7"/>
    <w:rsid w:val="00F53E55"/>
    <w:rsid w:val="00F556C5"/>
    <w:rsid w:val="00F55B81"/>
    <w:rsid w:val="00F56547"/>
    <w:rsid w:val="00F56AEF"/>
    <w:rsid w:val="00F606A1"/>
    <w:rsid w:val="00F61386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670CB"/>
    <w:rsid w:val="00F70072"/>
    <w:rsid w:val="00F7069D"/>
    <w:rsid w:val="00F710D3"/>
    <w:rsid w:val="00F72B6B"/>
    <w:rsid w:val="00F73FE8"/>
    <w:rsid w:val="00F7543B"/>
    <w:rsid w:val="00F755B8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BE4"/>
    <w:rsid w:val="00FB1045"/>
    <w:rsid w:val="00FB1EB7"/>
    <w:rsid w:val="00FB280E"/>
    <w:rsid w:val="00FB2B76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029"/>
    <w:rsid w:val="00FE0982"/>
    <w:rsid w:val="00FE2232"/>
    <w:rsid w:val="00FE2DDE"/>
    <w:rsid w:val="00FE33CF"/>
    <w:rsid w:val="00FE4B64"/>
    <w:rsid w:val="00FE5E59"/>
    <w:rsid w:val="00FE63F3"/>
    <w:rsid w:val="00FE65F1"/>
    <w:rsid w:val="00FE6927"/>
    <w:rsid w:val="00FE6E74"/>
    <w:rsid w:val="00FE6EA8"/>
    <w:rsid w:val="00FE745D"/>
    <w:rsid w:val="00FF010B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579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sw tekst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Tekstpodstawowywcity22">
    <w:name w:val="Tekst podstawowy wcięty 22"/>
    <w:basedOn w:val="Normalny"/>
    <w:rsid w:val="005174FF"/>
    <w:pPr>
      <w:overflowPunct/>
      <w:autoSpaceDE/>
      <w:ind w:left="360"/>
      <w:jc w:val="both"/>
      <w:textAlignment w:val="auto"/>
    </w:pPr>
    <w:rPr>
      <w:b/>
      <w:bCs/>
      <w:kern w:val="0"/>
      <w:sz w:val="24"/>
      <w:szCs w:val="24"/>
    </w:rPr>
  </w:style>
  <w:style w:type="paragraph" w:customStyle="1" w:styleId="Hania">
    <w:name w:val="Hania"/>
    <w:basedOn w:val="Normalny"/>
    <w:qFormat/>
    <w:rsid w:val="0039590A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ListLabel49">
    <w:name w:val="ListLabel 49"/>
    <w:rsid w:val="00C07568"/>
    <w:rPr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B6B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336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D7928"/>
    <w:rsid w:val="000F0B03"/>
    <w:rsid w:val="000F1D0C"/>
    <w:rsid w:val="00102000"/>
    <w:rsid w:val="00166AF0"/>
    <w:rsid w:val="001E3D05"/>
    <w:rsid w:val="002000B0"/>
    <w:rsid w:val="00271A77"/>
    <w:rsid w:val="002816A2"/>
    <w:rsid w:val="00282BAD"/>
    <w:rsid w:val="002D56A5"/>
    <w:rsid w:val="002F06A2"/>
    <w:rsid w:val="00300BED"/>
    <w:rsid w:val="0032173F"/>
    <w:rsid w:val="00382589"/>
    <w:rsid w:val="003F2155"/>
    <w:rsid w:val="003F6992"/>
    <w:rsid w:val="004906D2"/>
    <w:rsid w:val="004A1D53"/>
    <w:rsid w:val="004D439C"/>
    <w:rsid w:val="00511081"/>
    <w:rsid w:val="00541F63"/>
    <w:rsid w:val="0057522C"/>
    <w:rsid w:val="00594672"/>
    <w:rsid w:val="00630E04"/>
    <w:rsid w:val="00640197"/>
    <w:rsid w:val="0064673B"/>
    <w:rsid w:val="00646EF5"/>
    <w:rsid w:val="006624E2"/>
    <w:rsid w:val="00666E03"/>
    <w:rsid w:val="00674A03"/>
    <w:rsid w:val="006949B4"/>
    <w:rsid w:val="006A5E95"/>
    <w:rsid w:val="006A6F48"/>
    <w:rsid w:val="006C0DE8"/>
    <w:rsid w:val="006C258D"/>
    <w:rsid w:val="006E26EA"/>
    <w:rsid w:val="00701FD1"/>
    <w:rsid w:val="00721DA8"/>
    <w:rsid w:val="007D4303"/>
    <w:rsid w:val="007F6B96"/>
    <w:rsid w:val="00806F37"/>
    <w:rsid w:val="008416F7"/>
    <w:rsid w:val="008A13D6"/>
    <w:rsid w:val="008F7062"/>
    <w:rsid w:val="00901B91"/>
    <w:rsid w:val="00933FED"/>
    <w:rsid w:val="00934CF9"/>
    <w:rsid w:val="00946687"/>
    <w:rsid w:val="00991A6B"/>
    <w:rsid w:val="00A30EF7"/>
    <w:rsid w:val="00A66B6F"/>
    <w:rsid w:val="00A76104"/>
    <w:rsid w:val="00AA69BC"/>
    <w:rsid w:val="00B24EE6"/>
    <w:rsid w:val="00B25235"/>
    <w:rsid w:val="00B33D39"/>
    <w:rsid w:val="00B36D78"/>
    <w:rsid w:val="00B65372"/>
    <w:rsid w:val="00BA7993"/>
    <w:rsid w:val="00BD5940"/>
    <w:rsid w:val="00BD6064"/>
    <w:rsid w:val="00BE4B1D"/>
    <w:rsid w:val="00CD03E5"/>
    <w:rsid w:val="00D2572D"/>
    <w:rsid w:val="00D52805"/>
    <w:rsid w:val="00D52EE4"/>
    <w:rsid w:val="00D65FB4"/>
    <w:rsid w:val="00D85F7D"/>
    <w:rsid w:val="00E5310F"/>
    <w:rsid w:val="00EB0CE7"/>
    <w:rsid w:val="00EB1DA4"/>
    <w:rsid w:val="00F25738"/>
    <w:rsid w:val="00F451A3"/>
    <w:rsid w:val="00FF083D"/>
    <w:rsid w:val="00FF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5F4576-1FB0-4D71-93CA-9D90C18DE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1053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2021-10-25T06:46:00Z</dcterms:created>
  <dcterms:modified xsi:type="dcterms:W3CDTF">2022-07-22T08:47:00Z</dcterms:modified>
</cp:coreProperties>
</file>